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0BCD860A" w:rsidR="00733A11" w:rsidRPr="00176A9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176A9E">
        <w:rPr>
          <w:rFonts w:asciiTheme="minorHAnsi" w:hAnsiTheme="minorHAnsi" w:cstheme="minorHAnsi"/>
          <w:b/>
          <w:bCs/>
        </w:rPr>
        <w:t xml:space="preserve">EDITAL Nº </w:t>
      </w:r>
      <w:r w:rsidR="00176A9E" w:rsidRPr="00176A9E">
        <w:rPr>
          <w:rFonts w:asciiTheme="minorHAnsi" w:hAnsiTheme="minorHAnsi" w:cstheme="minorHAnsi"/>
          <w:b/>
        </w:rPr>
        <w:t>0658</w:t>
      </w:r>
      <w:r w:rsidR="00DB64CE" w:rsidRPr="00176A9E">
        <w:rPr>
          <w:rFonts w:asciiTheme="minorHAnsi" w:hAnsiTheme="minorHAnsi" w:cstheme="minorHAnsi"/>
          <w:b/>
        </w:rPr>
        <w:t>/</w:t>
      </w:r>
      <w:r w:rsidR="00170C9D" w:rsidRPr="00176A9E">
        <w:rPr>
          <w:rFonts w:asciiTheme="minorHAnsi" w:hAnsiTheme="minorHAnsi" w:cstheme="minorHAnsi"/>
          <w:b/>
        </w:rPr>
        <w:t>2024</w:t>
      </w:r>
    </w:p>
    <w:p w14:paraId="0F1DE896" w14:textId="77777777" w:rsidR="00972B5B" w:rsidRPr="00176A9E" w:rsidRDefault="00972B5B">
      <w:pPr>
        <w:jc w:val="center"/>
        <w:rPr>
          <w:rFonts w:ascii="Calibri" w:hAnsi="Calibri" w:cs="Calibri"/>
          <w:b/>
          <w:bCs/>
        </w:rPr>
      </w:pPr>
    </w:p>
    <w:p w14:paraId="7DDCAE09" w14:textId="27C5C549" w:rsidR="00FE4B45" w:rsidRPr="00176A9E" w:rsidRDefault="00733A11" w:rsidP="00FE4B45">
      <w:pPr>
        <w:tabs>
          <w:tab w:val="left" w:pos="2552"/>
        </w:tabs>
        <w:jc w:val="both"/>
        <w:rPr>
          <w:rFonts w:ascii="Calibri" w:hAnsi="Calibri" w:cs="Calibri"/>
        </w:rPr>
      </w:pPr>
      <w:r w:rsidRPr="00176A9E">
        <w:rPr>
          <w:rFonts w:ascii="Calibri" w:hAnsi="Calibri" w:cs="Calibri"/>
        </w:rPr>
        <w:t xml:space="preserve">A </w:t>
      </w:r>
      <w:r w:rsidR="00936C00" w:rsidRPr="00176A9E">
        <w:rPr>
          <w:rFonts w:ascii="Calibri" w:hAnsi="Calibri" w:cs="Calibri"/>
          <w:b/>
        </w:rPr>
        <w:t>FUNDAÇÃO UNIVERSIDADE DO ESTADO</w:t>
      </w:r>
      <w:r w:rsidR="003C57D8" w:rsidRPr="00176A9E">
        <w:rPr>
          <w:rFonts w:ascii="Calibri" w:hAnsi="Calibri" w:cs="Calibri"/>
          <w:b/>
        </w:rPr>
        <w:t xml:space="preserve"> </w:t>
      </w:r>
      <w:r w:rsidR="00936C00" w:rsidRPr="00176A9E">
        <w:rPr>
          <w:rFonts w:ascii="Calibri" w:hAnsi="Calibri" w:cs="Calibri"/>
          <w:b/>
        </w:rPr>
        <w:t>DE SANTA CATARINA</w:t>
      </w:r>
      <w:r w:rsidR="00936C00" w:rsidRPr="00176A9E">
        <w:rPr>
          <w:rFonts w:ascii="Calibri" w:hAnsi="Calibri" w:cs="Calibri"/>
        </w:rPr>
        <w:t xml:space="preserve">, </w:t>
      </w:r>
      <w:r w:rsidR="00AB23E9" w:rsidRPr="00176A9E">
        <w:rPr>
          <w:rFonts w:ascii="Calibri" w:hAnsi="Calibri" w:cs="Calibri"/>
        </w:rPr>
        <w:t xml:space="preserve">com sede na Av. Madre </w:t>
      </w:r>
      <w:proofErr w:type="spellStart"/>
      <w:r w:rsidR="00AB23E9" w:rsidRPr="00176A9E">
        <w:rPr>
          <w:rFonts w:ascii="Calibri" w:hAnsi="Calibri" w:cs="Calibri"/>
        </w:rPr>
        <w:t>Benvenuta</w:t>
      </w:r>
      <w:proofErr w:type="spellEnd"/>
      <w:r w:rsidR="00AB23E9" w:rsidRPr="00176A9E">
        <w:rPr>
          <w:rFonts w:ascii="Calibri" w:hAnsi="Calibri" w:cs="Calibri"/>
        </w:rPr>
        <w:t xml:space="preserve">, nº 2007, </w:t>
      </w:r>
      <w:proofErr w:type="spellStart"/>
      <w:r w:rsidR="00AB23E9" w:rsidRPr="00176A9E">
        <w:rPr>
          <w:rFonts w:ascii="Calibri" w:hAnsi="Calibri" w:cs="Calibri"/>
        </w:rPr>
        <w:t>Itacorubi</w:t>
      </w:r>
      <w:proofErr w:type="spellEnd"/>
      <w:r w:rsidR="00AB23E9" w:rsidRPr="00176A9E">
        <w:rPr>
          <w:rFonts w:ascii="Calibri" w:hAnsi="Calibri" w:cs="Calibri"/>
        </w:rPr>
        <w:t>, Florianópolis/SC, inscrita</w:t>
      </w:r>
      <w:r w:rsidR="00AB23E9" w:rsidRPr="00176A9E">
        <w:t xml:space="preserve"> </w:t>
      </w:r>
      <w:r w:rsidR="00AB23E9" w:rsidRPr="00176A9E">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176A9E" w:rsidRPr="00176A9E">
            <w:rPr>
              <w:rFonts w:asciiTheme="minorHAnsi" w:hAnsiTheme="minorHAnsi" w:cstheme="minorHAnsi"/>
            </w:rPr>
            <w:t>da Coordenadoria de Licitações e Compras da Reitoria</w:t>
          </w:r>
        </w:sdtContent>
      </w:sdt>
      <w:r w:rsidR="00AB23E9" w:rsidRPr="00176A9E">
        <w:rPr>
          <w:rFonts w:ascii="Calibri" w:hAnsi="Calibri" w:cs="Calibri"/>
        </w:rPr>
        <w:t xml:space="preserve">, </w:t>
      </w:r>
      <w:r w:rsidRPr="00176A9E">
        <w:rPr>
          <w:rFonts w:ascii="Calibri" w:hAnsi="Calibri" w:cs="Calibri"/>
        </w:rPr>
        <w:t xml:space="preserve">torna público que fará realizar licitação na modalidade </w:t>
      </w:r>
      <w:r w:rsidR="00AB23E9" w:rsidRPr="00176A9E">
        <w:rPr>
          <w:rFonts w:ascii="Calibri" w:hAnsi="Calibri" w:cs="Calibri"/>
        </w:rPr>
        <w:t>P</w:t>
      </w:r>
      <w:r w:rsidRPr="00176A9E">
        <w:rPr>
          <w:rFonts w:ascii="Calibri" w:hAnsi="Calibri" w:cs="Calibri"/>
        </w:rPr>
        <w:t xml:space="preserve">regão </w:t>
      </w:r>
      <w:r w:rsidR="00AB23E9" w:rsidRPr="00176A9E">
        <w:rPr>
          <w:rFonts w:ascii="Calibri" w:hAnsi="Calibri" w:cs="Calibri"/>
        </w:rPr>
        <w:t>E</w:t>
      </w:r>
      <w:r w:rsidRPr="00176A9E">
        <w:rPr>
          <w:rFonts w:ascii="Calibri" w:hAnsi="Calibri" w:cs="Calibri"/>
        </w:rPr>
        <w:t>letrônico</w:t>
      </w:r>
      <w:r w:rsidR="00CB6577" w:rsidRPr="00176A9E">
        <w:rPr>
          <w:rFonts w:ascii="Calibri" w:hAnsi="Calibri" w:cs="Calibri"/>
        </w:rPr>
        <w:t xml:space="preserve"> com o modo de disputa</w:t>
      </w:r>
      <w:r w:rsidR="00CB6577" w:rsidRPr="00176A9E">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176A9E" w:rsidRPr="00176A9E">
            <w:rPr>
              <w:rFonts w:asciiTheme="minorHAnsi" w:hAnsiTheme="minorHAnsi" w:cstheme="minorHAnsi"/>
            </w:rPr>
            <w:t>Aberto</w:t>
          </w:r>
        </w:sdtContent>
      </w:sdt>
      <w:r w:rsidR="00CB6577" w:rsidRPr="00176A9E">
        <w:rPr>
          <w:rFonts w:ascii="Calibri" w:hAnsi="Calibri" w:cs="Calibri"/>
        </w:rPr>
        <w:t xml:space="preserve"> e </w:t>
      </w:r>
      <w:r w:rsidR="007D78C9" w:rsidRPr="00176A9E">
        <w:rPr>
          <w:rFonts w:ascii="Calibri" w:hAnsi="Calibri" w:cs="Calibri"/>
        </w:rPr>
        <w:t xml:space="preserve">com critério de julgamento de </w:t>
      </w:r>
      <w:r w:rsidR="007D78C9" w:rsidRPr="00176A9E">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176A9E" w:rsidRPr="00176A9E">
            <w:rPr>
              <w:rFonts w:asciiTheme="minorHAnsi" w:hAnsiTheme="minorHAnsi" w:cstheme="minorHAnsi"/>
            </w:rPr>
            <w:t>por lote</w:t>
          </w:r>
        </w:sdtContent>
      </w:sdt>
      <w:r w:rsidR="007D78C9" w:rsidRPr="00176A9E">
        <w:rPr>
          <w:rFonts w:asciiTheme="minorHAnsi" w:hAnsiTheme="minorHAnsi" w:cstheme="minorHAnsi"/>
        </w:rPr>
        <w:t xml:space="preserve">, </w:t>
      </w:r>
      <w:r w:rsidR="00661F91" w:rsidRPr="00176A9E">
        <w:rPr>
          <w:rFonts w:asciiTheme="minorHAnsi" w:hAnsiTheme="minorHAnsi" w:cstheme="minorHAnsi"/>
        </w:rPr>
        <w:t>para</w:t>
      </w:r>
      <w:r w:rsidR="00661F91" w:rsidRPr="00176A9E">
        <w:rPr>
          <w:rFonts w:ascii="Calibri" w:hAnsi="Calibri" w:cs="Calibri"/>
        </w:rPr>
        <w:t xml:space="preserve"> selecionar proposta objetivando o </w:t>
      </w:r>
      <w:r w:rsidR="00661F91" w:rsidRPr="00176A9E">
        <w:rPr>
          <w:rFonts w:ascii="Calibri" w:hAnsi="Calibri" w:cs="Calibri"/>
          <w:b/>
          <w:bCs/>
        </w:rPr>
        <w:t>REGISTRO DE PREÇOS</w:t>
      </w:r>
      <w:r w:rsidRPr="00176A9E">
        <w:rPr>
          <w:rFonts w:ascii="Calibri" w:hAnsi="Calibri" w:cs="Calibri"/>
        </w:rPr>
        <w:t xml:space="preserve">, </w:t>
      </w:r>
      <w:r w:rsidR="00022519" w:rsidRPr="00176A9E">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176A9E"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41BDAECE" w:rsidR="006F0DFF" w:rsidRPr="00176A9E" w:rsidRDefault="006F0DFF" w:rsidP="006F0DFF">
      <w:pPr>
        <w:jc w:val="both"/>
        <w:rPr>
          <w:rFonts w:ascii="Calibri" w:hAnsi="Calibri" w:cs="Calibri"/>
          <w:b/>
          <w:bCs/>
        </w:rPr>
      </w:pPr>
      <w:r w:rsidRPr="00176A9E">
        <w:rPr>
          <w:rFonts w:ascii="Calibri" w:hAnsi="Calibri" w:cs="Calibri"/>
          <w:b/>
          <w:bCs/>
        </w:rPr>
        <w:t>OBJETO:</w:t>
      </w:r>
      <w:r w:rsidRPr="00176A9E">
        <w:rPr>
          <w:rFonts w:ascii="Calibri" w:hAnsi="Calibri" w:cs="Calibri"/>
        </w:rPr>
        <w:t xml:space="preserve"> </w:t>
      </w:r>
      <w:r w:rsidR="00176A9E" w:rsidRPr="00176A9E">
        <w:rPr>
          <w:rFonts w:ascii="Calibri" w:hAnsi="Calibri" w:cs="Calibri"/>
          <w:b/>
        </w:rPr>
        <w:t>CONTRATAÇÃO DE EMPRESA PARA EXECUÇÃO DE SERVIÇO DE MANUTENÇÃO E INSTALAÇÃO DE CABEAMENTO ESTRUTURADO (REDE DE DADOS/VOZ) COM FORNECIMENTO DE MATERIAL PARA A UDESC</w:t>
      </w:r>
      <w:r w:rsidRPr="00176A9E">
        <w:rPr>
          <w:rFonts w:ascii="Calibri" w:hAnsi="Calibri" w:cs="Calibri"/>
        </w:rPr>
        <w:t xml:space="preserve">, conforme especificações constantes do </w:t>
      </w:r>
      <w:r w:rsidRPr="00176A9E">
        <w:rPr>
          <w:rFonts w:ascii="Calibri" w:hAnsi="Calibri" w:cs="Calibri"/>
          <w:b/>
          <w:bCs/>
        </w:rPr>
        <w:t>Anexo I e II.</w:t>
      </w:r>
    </w:p>
    <w:p w14:paraId="1F42779F" w14:textId="77777777" w:rsidR="001C2FC0" w:rsidRPr="00176A9E" w:rsidRDefault="001C2FC0">
      <w:pPr>
        <w:jc w:val="both"/>
        <w:rPr>
          <w:rFonts w:ascii="Calibri" w:hAnsi="Calibri" w:cs="Calibri"/>
        </w:rPr>
      </w:pPr>
    </w:p>
    <w:p w14:paraId="0DC54C14" w14:textId="77777777" w:rsidR="00733A11" w:rsidRPr="00176A9E" w:rsidRDefault="00733A11">
      <w:pPr>
        <w:jc w:val="both"/>
        <w:rPr>
          <w:rFonts w:ascii="Calibri" w:hAnsi="Calibri" w:cs="Calibri"/>
          <w:b/>
          <w:bCs/>
        </w:rPr>
      </w:pPr>
      <w:r w:rsidRPr="00176A9E">
        <w:rPr>
          <w:rFonts w:ascii="Calibri" w:hAnsi="Calibri" w:cs="Calibri"/>
          <w:b/>
          <w:bCs/>
        </w:rPr>
        <w:t>FORMALIZAÇÃO DE CONSULTAS:</w:t>
      </w:r>
    </w:p>
    <w:p w14:paraId="65044E71" w14:textId="77777777" w:rsidR="00733A11" w:rsidRPr="00176A9E" w:rsidRDefault="00733A11">
      <w:pPr>
        <w:pStyle w:val="Contedodoquadro"/>
        <w:rPr>
          <w:rFonts w:asciiTheme="minorHAnsi" w:hAnsiTheme="minorHAnsi" w:cstheme="minorHAnsi"/>
          <w:b/>
          <w:bCs/>
        </w:rPr>
      </w:pPr>
      <w:r w:rsidRPr="00176A9E">
        <w:rPr>
          <w:rFonts w:ascii="Calibri" w:hAnsi="Calibri" w:cs="Calibri"/>
          <w:b/>
        </w:rPr>
        <w:t>site:</w:t>
      </w:r>
      <w:r w:rsidRPr="00176A9E">
        <w:rPr>
          <w:rFonts w:ascii="Calibri" w:hAnsi="Calibri" w:cs="Calibri"/>
          <w:bCs/>
        </w:rPr>
        <w:t xml:space="preserve"> </w:t>
      </w:r>
      <w:hyperlink r:id="rId8" w:history="1">
        <w:r w:rsidRPr="00176A9E">
          <w:rPr>
            <w:rStyle w:val="Hyperlink"/>
            <w:rFonts w:asciiTheme="minorHAnsi" w:hAnsiTheme="minorHAnsi" w:cstheme="minorHAnsi"/>
          </w:rPr>
          <w:t>http://e-lic.sc.gov.br/</w:t>
        </w:r>
      </w:hyperlink>
    </w:p>
    <w:p w14:paraId="71422136" w14:textId="1F7420A1" w:rsidR="00733A11" w:rsidRPr="00176A9E" w:rsidRDefault="00733A11">
      <w:pPr>
        <w:pStyle w:val="Contedodoquadro"/>
        <w:rPr>
          <w:rFonts w:asciiTheme="minorHAnsi" w:hAnsiTheme="minorHAnsi" w:cstheme="minorHAnsi"/>
          <w:szCs w:val="24"/>
        </w:rPr>
      </w:pPr>
      <w:r w:rsidRPr="00176A9E">
        <w:rPr>
          <w:rFonts w:asciiTheme="minorHAnsi" w:hAnsiTheme="minorHAnsi" w:cstheme="minorHAnsi"/>
          <w:b/>
          <w:bCs/>
        </w:rPr>
        <w:t>e-mail:</w:t>
      </w:r>
      <w:r w:rsidRPr="00176A9E">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176A9E" w:rsidRPr="00176A9E">
            <w:rPr>
              <w:rFonts w:asciiTheme="minorHAnsi" w:hAnsiTheme="minorHAnsi" w:cstheme="minorHAnsi"/>
            </w:rPr>
            <w:t>licita@udesc.br</w:t>
          </w:r>
        </w:sdtContent>
      </w:sdt>
    </w:p>
    <w:p w14:paraId="1100FE7E" w14:textId="77777777" w:rsidR="00AB23E9" w:rsidRPr="00176A9E" w:rsidRDefault="00AB23E9">
      <w:pPr>
        <w:pStyle w:val="Contedodoquadro"/>
        <w:tabs>
          <w:tab w:val="left" w:pos="2552"/>
        </w:tabs>
        <w:rPr>
          <w:rFonts w:ascii="Calibri" w:hAnsi="Calibri" w:cs="Calibri"/>
          <w:sz w:val="12"/>
          <w:szCs w:val="12"/>
        </w:rPr>
      </w:pPr>
    </w:p>
    <w:p w14:paraId="6E2FF493" w14:textId="77777777" w:rsidR="00733A11" w:rsidRPr="00176A9E" w:rsidRDefault="00733A11">
      <w:pPr>
        <w:tabs>
          <w:tab w:val="left" w:pos="2552"/>
        </w:tabs>
        <w:jc w:val="both"/>
        <w:rPr>
          <w:rFonts w:ascii="Calibri" w:hAnsi="Calibri" w:cs="Calibri"/>
          <w:b/>
        </w:rPr>
      </w:pPr>
      <w:r w:rsidRPr="00176A9E">
        <w:rPr>
          <w:rFonts w:ascii="Calibri" w:hAnsi="Calibri" w:cs="Calibri"/>
          <w:b/>
        </w:rPr>
        <w:t>1 – DISPOSIÇÕES PRELIMINARES</w:t>
      </w:r>
    </w:p>
    <w:p w14:paraId="40C68C36" w14:textId="4E923DD3" w:rsidR="00AB23E9" w:rsidRPr="00176A9E" w:rsidRDefault="00AB23E9" w:rsidP="00AB23E9">
      <w:pPr>
        <w:tabs>
          <w:tab w:val="left" w:pos="2552"/>
        </w:tabs>
        <w:jc w:val="both"/>
        <w:rPr>
          <w:rFonts w:asciiTheme="minorHAnsi" w:hAnsiTheme="minorHAnsi" w:cstheme="minorHAnsi"/>
          <w:b/>
        </w:rPr>
      </w:pPr>
      <w:r w:rsidRPr="00176A9E">
        <w:rPr>
          <w:rFonts w:ascii="Calibri" w:hAnsi="Calibri" w:cs="Calibri"/>
          <w:b/>
        </w:rPr>
        <w:t xml:space="preserve">1.1 – Envio de proposta: a partir das 14h do </w:t>
      </w:r>
      <w:r w:rsidRPr="00176A9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05-25T00:00:00Z">
            <w:dateFormat w:val="dd/MM/yyyy"/>
            <w:lid w:val="pt-BR"/>
            <w:storeMappedDataAs w:val="dateTime"/>
            <w:calendar w:val="gregorian"/>
          </w:date>
        </w:sdtPr>
        <w:sdtEndPr/>
        <w:sdtContent>
          <w:r w:rsidR="00923601">
            <w:rPr>
              <w:rFonts w:asciiTheme="minorHAnsi" w:hAnsiTheme="minorHAnsi" w:cstheme="minorHAnsi"/>
              <w:b/>
            </w:rPr>
            <w:t>25/05/2024</w:t>
          </w:r>
        </w:sdtContent>
      </w:sdt>
      <w:r w:rsidR="00DB64CE" w:rsidRPr="00176A9E">
        <w:rPr>
          <w:rFonts w:asciiTheme="minorHAnsi" w:hAnsiTheme="minorHAnsi" w:cstheme="minorHAnsi"/>
          <w:b/>
        </w:rPr>
        <w:t>.</w:t>
      </w:r>
    </w:p>
    <w:p w14:paraId="1BFDC12C" w14:textId="6D4B3313" w:rsidR="00AB23E9" w:rsidRPr="00DB64CE" w:rsidRDefault="00AB23E9" w:rsidP="00AB23E9">
      <w:pPr>
        <w:tabs>
          <w:tab w:val="left" w:pos="2552"/>
        </w:tabs>
        <w:jc w:val="both"/>
        <w:rPr>
          <w:rFonts w:asciiTheme="minorHAnsi" w:hAnsiTheme="minorHAnsi" w:cstheme="minorHAnsi"/>
          <w:b/>
        </w:rPr>
      </w:pPr>
      <w:r w:rsidRPr="00176A9E">
        <w:rPr>
          <w:rFonts w:ascii="Calibri" w:hAnsi="Calibri" w:cs="Calibri"/>
          <w:b/>
        </w:rPr>
        <w:t>1.2 – Abertura da sessão: a partir das 1</w:t>
      </w:r>
      <w:r w:rsidR="001C071A" w:rsidRPr="00176A9E">
        <w:rPr>
          <w:rFonts w:ascii="Calibri" w:hAnsi="Calibri" w:cs="Calibri"/>
          <w:b/>
        </w:rPr>
        <w:t>4h</w:t>
      </w:r>
      <w:r w:rsidRPr="00176A9E">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06-07T00:00:00Z">
            <w:dateFormat w:val="dd/MM/yyyy"/>
            <w:lid w:val="pt-BR"/>
            <w:storeMappedDataAs w:val="dateTime"/>
            <w:calendar w:val="gregorian"/>
          </w:date>
        </w:sdtPr>
        <w:sdtEndPr/>
        <w:sdtContent>
          <w:r w:rsidR="00923601">
            <w:rPr>
              <w:rFonts w:asciiTheme="minorHAnsi" w:hAnsiTheme="minorHAnsi" w:cstheme="minorHAnsi"/>
              <w:b/>
            </w:rPr>
            <w:t>07/06/2024</w:t>
          </w:r>
        </w:sdtContent>
      </w:sdt>
      <w:r w:rsidR="00DB64CE" w:rsidRPr="00DB64CE">
        <w:rPr>
          <w:rFonts w:asciiTheme="minorHAnsi" w:hAnsiTheme="minorHAnsi" w:cstheme="minorHAnsi"/>
          <w:b/>
        </w:rPr>
        <w:t>.</w:t>
      </w:r>
    </w:p>
    <w:p w14:paraId="70E86862" w14:textId="33AB38A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06-07T00:00:00Z">
            <w:dateFormat w:val="dd/MM/yyyy"/>
            <w:lid w:val="pt-BR"/>
            <w:storeMappedDataAs w:val="dateTime"/>
            <w:calendar w:val="gregorian"/>
          </w:date>
        </w:sdtPr>
        <w:sdtEndPr/>
        <w:sdtContent>
          <w:r w:rsidR="00923601">
            <w:rPr>
              <w:rFonts w:asciiTheme="minorHAnsi" w:hAnsiTheme="minorHAnsi" w:cstheme="minorHAnsi"/>
              <w:b/>
            </w:rPr>
            <w:t>07/06/2024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5AD32A19" w:rsidR="005000E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6C753BD2" w14:textId="192AE004" w:rsidR="00AC71BB" w:rsidRDefault="00AC71BB" w:rsidP="00AC71BB">
      <w:pPr>
        <w:widowControl w:val="0"/>
        <w:tabs>
          <w:tab w:val="left" w:pos="2552"/>
        </w:tabs>
        <w:jc w:val="both"/>
        <w:rPr>
          <w:rFonts w:ascii="Calibri" w:hAnsi="Calibri" w:cs="Calibri"/>
        </w:rPr>
      </w:pPr>
      <w:r>
        <w:rPr>
          <w:rFonts w:ascii="Calibri" w:hAnsi="Calibri" w:cs="Calibri"/>
          <w:b/>
        </w:rPr>
        <w:t>Anexo VIII –</w:t>
      </w:r>
      <w:r>
        <w:rPr>
          <w:rFonts w:ascii="Calibri" w:hAnsi="Calibri" w:cs="Calibri"/>
        </w:rPr>
        <w:t xml:space="preserve"> Atestado de visita OU Declaração de conhecimento das condições do serviço</w:t>
      </w:r>
    </w:p>
    <w:p w14:paraId="7202EF39" w14:textId="77777777" w:rsidR="00AC71BB" w:rsidRPr="00937F04" w:rsidRDefault="00AC71BB" w:rsidP="007D78C9">
      <w:pPr>
        <w:widowControl w:val="0"/>
        <w:jc w:val="both"/>
        <w:rPr>
          <w:rFonts w:ascii="Calibri" w:hAnsi="Calibri" w:cs="Calibri"/>
        </w:rPr>
      </w:pP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6FC3DFC0"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0098A020" w14:textId="4D8FDFE5" w:rsidR="00FC1ED2" w:rsidRPr="00FC1ED2" w:rsidRDefault="00FC1ED2" w:rsidP="00FC1ED2">
      <w:pPr>
        <w:ind w:firstLine="284"/>
        <w:jc w:val="both"/>
        <w:rPr>
          <w:rFonts w:ascii="Calibri" w:hAnsi="Calibri" w:cs="Calibri"/>
          <w:b/>
          <w:bCs/>
          <w:highlight w:val="yellow"/>
          <w:lang w:val="pt-PT"/>
        </w:rPr>
      </w:pPr>
      <w:r w:rsidRPr="00FC1ED2">
        <w:rPr>
          <w:rFonts w:ascii="Calibri" w:hAnsi="Calibri" w:cs="Calibri"/>
          <w:b/>
          <w:bCs/>
          <w:highlight w:val="yellow"/>
          <w:lang w:val="pt-PT"/>
        </w:rPr>
        <w:t xml:space="preserve">6.5 – DA PROPOSTA DE PREÇO DEVERÃO CONSTAR AS SEGUINTES FORMALIDADES: </w:t>
      </w:r>
    </w:p>
    <w:p w14:paraId="6A35EFE2" w14:textId="625E0470" w:rsidR="004A69D2" w:rsidRPr="00F84C01" w:rsidRDefault="004A69D2" w:rsidP="00FC1ED2">
      <w:pPr>
        <w:ind w:firstLine="284"/>
        <w:jc w:val="both"/>
        <w:rPr>
          <w:rFonts w:ascii="Calibri" w:hAnsi="Calibri" w:cs="Calibri"/>
          <w:highlight w:val="yellow"/>
          <w:lang w:val="pt-PT"/>
        </w:rPr>
      </w:pPr>
      <w:r w:rsidRPr="00F84C01">
        <w:rPr>
          <w:rFonts w:ascii="Calibri" w:hAnsi="Calibri" w:cs="Calibri"/>
          <w:highlight w:val="yellow"/>
          <w:lang w:val="pt-PT"/>
        </w:rPr>
        <w:t xml:space="preserve">6.5.1 - </w:t>
      </w:r>
      <w:r w:rsidR="00333C69">
        <w:rPr>
          <w:rFonts w:ascii="Calibri" w:hAnsi="Calibri" w:cs="Calibri"/>
          <w:highlight w:val="yellow"/>
          <w:lang w:val="pt-PT"/>
        </w:rPr>
        <w:t>S</w:t>
      </w:r>
      <w:r w:rsidR="00333C69" w:rsidRPr="007E7DE5">
        <w:rPr>
          <w:rFonts w:ascii="Calibri" w:hAnsi="Calibri" w:cs="Calibri"/>
          <w:highlight w:val="yellow"/>
          <w:lang w:val="pt-PT"/>
        </w:rPr>
        <w:t>erá solicitado somente da licitante melhor classificada após a fase de lances</w:t>
      </w:r>
      <w:r w:rsidR="00333C69">
        <w:rPr>
          <w:rFonts w:ascii="Calibri" w:hAnsi="Calibri" w:cs="Calibri"/>
          <w:highlight w:val="yellow"/>
          <w:lang w:val="pt-PT"/>
        </w:rPr>
        <w:t>,</w:t>
      </w:r>
      <w:r w:rsidR="00333C69" w:rsidRPr="00F84C01">
        <w:rPr>
          <w:rFonts w:ascii="Calibri" w:hAnsi="Calibri" w:cs="Calibri"/>
          <w:highlight w:val="yellow"/>
          <w:lang w:val="pt-PT"/>
        </w:rPr>
        <w:t xml:space="preserve"> </w:t>
      </w:r>
      <w:r w:rsidR="00333C69">
        <w:rPr>
          <w:rFonts w:ascii="Calibri" w:hAnsi="Calibri" w:cs="Calibri"/>
          <w:highlight w:val="yellow"/>
          <w:lang w:val="pt-PT"/>
        </w:rPr>
        <w:t>p</w:t>
      </w:r>
      <w:r w:rsidRPr="00F84C01">
        <w:rPr>
          <w:rFonts w:ascii="Calibri" w:hAnsi="Calibri" w:cs="Calibri"/>
          <w:highlight w:val="yellow"/>
          <w:lang w:val="pt-PT"/>
        </w:rPr>
        <w:t xml:space="preserve">ara  comprovação  das  especificações  exigidas, </w:t>
      </w:r>
      <w:r w:rsidR="00333C69">
        <w:rPr>
          <w:rFonts w:ascii="Calibri" w:hAnsi="Calibri" w:cs="Calibri"/>
          <w:highlight w:val="yellow"/>
          <w:lang w:val="pt-PT"/>
        </w:rPr>
        <w:t xml:space="preserve">a </w:t>
      </w:r>
      <w:r w:rsidRPr="00F84C01">
        <w:rPr>
          <w:rFonts w:ascii="Calibri" w:hAnsi="Calibri" w:cs="Calibri"/>
          <w:highlight w:val="yellow"/>
          <w:lang w:val="pt-PT"/>
        </w:rPr>
        <w:t>apresenta</w:t>
      </w:r>
      <w:r w:rsidR="007E7DE5">
        <w:rPr>
          <w:rFonts w:ascii="Calibri" w:hAnsi="Calibri" w:cs="Calibri"/>
          <w:highlight w:val="yellow"/>
          <w:lang w:val="pt-PT"/>
        </w:rPr>
        <w:t>ção</w:t>
      </w:r>
      <w:r w:rsidRPr="00F84C01">
        <w:rPr>
          <w:rFonts w:ascii="Calibri" w:hAnsi="Calibri" w:cs="Calibri"/>
          <w:highlight w:val="yellow"/>
          <w:lang w:val="pt-PT"/>
        </w:rPr>
        <w:t xml:space="preserve">  em  papel  ou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w:t>
      </w:r>
    </w:p>
    <w:p w14:paraId="75A85CF9" w14:textId="6EAC269E" w:rsidR="004A69D2" w:rsidRPr="00F84C01" w:rsidRDefault="004A69D2" w:rsidP="00FC1ED2">
      <w:pPr>
        <w:ind w:firstLine="284"/>
        <w:jc w:val="both"/>
        <w:rPr>
          <w:rFonts w:ascii="Calibri" w:hAnsi="Calibri" w:cs="Calibri"/>
          <w:highlight w:val="yellow"/>
          <w:lang w:val="pt-PT"/>
        </w:rPr>
      </w:pPr>
      <w:r w:rsidRPr="00F84C01">
        <w:rPr>
          <w:rFonts w:ascii="Calibri" w:hAnsi="Calibri" w:cs="Calibri"/>
          <w:highlight w:val="yellow"/>
          <w:lang w:val="pt-PT"/>
        </w:rPr>
        <w:t>6.5.2 - A proposta deve ter por base de calculo a exigência mínima de qualidade de material, conforme a sugestão da lista de material no edital (IV - ESPECIFICAÇÃO DOS MATERIAIS), para a empresa ser aceita. O material especificado será exigido antes de cada autorização de serviço, e deve estar dentro da lista de exigências.</w:t>
      </w:r>
    </w:p>
    <w:p w14:paraId="430DCC4D" w14:textId="77777777" w:rsidR="004A69D2" w:rsidRPr="00F84C01" w:rsidRDefault="004A69D2" w:rsidP="00FC1ED2">
      <w:pPr>
        <w:ind w:firstLine="284"/>
        <w:jc w:val="both"/>
        <w:rPr>
          <w:rFonts w:ascii="Calibri" w:hAnsi="Calibri" w:cs="Calibri"/>
          <w:highlight w:val="yellow"/>
          <w:lang w:val="pt-PT"/>
        </w:rPr>
      </w:pPr>
      <w:r w:rsidRPr="00F84C01">
        <w:rPr>
          <w:rFonts w:ascii="Calibri" w:hAnsi="Calibri" w:cs="Calibri"/>
          <w:highlight w:val="yellow"/>
          <w:lang w:val="pt-PT"/>
        </w:rPr>
        <w:t>a) A empresa deve apresentar uma lista com opções de cada material, devidamente descrito com link ou folder do fabricante, que será utilizado durante a vigência do Edital para atender aos serviços.</w:t>
      </w:r>
    </w:p>
    <w:p w14:paraId="199B9237" w14:textId="77777777" w:rsidR="004A69D2" w:rsidRPr="00F84C01" w:rsidRDefault="004A69D2" w:rsidP="00FC1ED2">
      <w:pPr>
        <w:ind w:firstLine="284"/>
        <w:jc w:val="both"/>
        <w:rPr>
          <w:rFonts w:ascii="Calibri" w:hAnsi="Calibri" w:cs="Calibri"/>
          <w:highlight w:val="yellow"/>
          <w:lang w:val="pt-PT"/>
        </w:rPr>
      </w:pPr>
    </w:p>
    <w:p w14:paraId="3BD73C70" w14:textId="0044F863" w:rsidR="004A69D2" w:rsidRPr="00F84C01" w:rsidRDefault="004A69D2" w:rsidP="00FC1ED2">
      <w:pPr>
        <w:ind w:firstLine="284"/>
        <w:jc w:val="both"/>
        <w:rPr>
          <w:rFonts w:ascii="Calibri" w:hAnsi="Calibri" w:cs="Calibri"/>
          <w:b/>
          <w:bCs/>
          <w:highlight w:val="yellow"/>
          <w:lang w:val="pt-PT"/>
        </w:rPr>
      </w:pPr>
      <w:r w:rsidRPr="00F84C01">
        <w:rPr>
          <w:rFonts w:ascii="Calibri" w:hAnsi="Calibri" w:cs="Calibri"/>
          <w:b/>
          <w:bCs/>
          <w:highlight w:val="yellow"/>
          <w:lang w:val="pt-PT"/>
        </w:rPr>
        <w:t xml:space="preserve">Deverá ser fornecido, no formato abaixo, um documento que faça a associação do item especificado  neste  Anexo  com  o  documento  técnico  que  comprove  a  validação  dele, como no exemplo abaixo: </w:t>
      </w:r>
    </w:p>
    <w:p w14:paraId="7F477656" w14:textId="77777777" w:rsidR="00F84C01" w:rsidRPr="00F84C01" w:rsidRDefault="00F84C01" w:rsidP="00FC1ED2">
      <w:pPr>
        <w:ind w:firstLine="284"/>
        <w:jc w:val="both"/>
        <w:rPr>
          <w:rFonts w:ascii="Calibri" w:hAnsi="Calibri" w:cs="Calibri"/>
          <w:b/>
          <w:bCs/>
          <w:highlight w:val="yellow"/>
          <w:lang w:val="pt-PT"/>
        </w:rPr>
      </w:pPr>
    </w:p>
    <w:p w14:paraId="70F9AE7A" w14:textId="6637A1CF" w:rsidR="004A69D2" w:rsidRPr="00F84C01" w:rsidRDefault="00F84C01" w:rsidP="00FC1ED2">
      <w:pPr>
        <w:ind w:firstLine="284"/>
        <w:jc w:val="both"/>
        <w:rPr>
          <w:rFonts w:ascii="Calibri" w:hAnsi="Calibri" w:cs="Calibri"/>
          <w:b/>
          <w:bCs/>
          <w:highlight w:val="yellow"/>
          <w:lang w:val="pt-PT"/>
        </w:rPr>
      </w:pPr>
      <w:r w:rsidRPr="00F84C01">
        <w:rPr>
          <w:rFonts w:ascii="Calibri" w:hAnsi="Calibri" w:cs="Calibri"/>
          <w:b/>
          <w:bCs/>
          <w:highlight w:val="yellow"/>
          <w:lang w:val="pt-PT"/>
        </w:rPr>
        <w:t>10.10.1 – Característica x</w:t>
      </w:r>
      <w:r w:rsidRPr="00F84C01">
        <w:rPr>
          <w:rFonts w:ascii="Calibri" w:hAnsi="Calibri" w:cs="Calibri"/>
          <w:b/>
          <w:bCs/>
          <w:highlight w:val="yellow"/>
          <w:lang w:val="pt-PT"/>
        </w:rPr>
        <w:tab/>
      </w:r>
      <w:r w:rsidRPr="00F84C01">
        <w:rPr>
          <w:rFonts w:ascii="Calibri" w:hAnsi="Calibri" w:cs="Calibri"/>
          <w:b/>
          <w:bCs/>
          <w:highlight w:val="yellow"/>
          <w:lang w:val="pt-PT"/>
        </w:rPr>
        <w:tab/>
        <w:t>Datasheet X, página Y, item N</w:t>
      </w:r>
    </w:p>
    <w:p w14:paraId="6CD64479" w14:textId="77777777" w:rsidR="00F84C01" w:rsidRPr="00F84C01" w:rsidRDefault="00F84C01" w:rsidP="00F84C01">
      <w:pPr>
        <w:ind w:firstLine="284"/>
        <w:jc w:val="both"/>
        <w:rPr>
          <w:rFonts w:ascii="Calibri" w:hAnsi="Calibri" w:cs="Calibri"/>
          <w:b/>
          <w:bCs/>
          <w:highlight w:val="yellow"/>
          <w:lang w:val="pt-PT"/>
        </w:rPr>
      </w:pPr>
      <w:r w:rsidRPr="00F84C01">
        <w:rPr>
          <w:rFonts w:ascii="Calibri" w:hAnsi="Calibri" w:cs="Calibri"/>
          <w:b/>
          <w:bCs/>
          <w:highlight w:val="yellow"/>
          <w:lang w:val="pt-PT"/>
        </w:rPr>
        <w:t>10.10.2 – Característica z</w:t>
      </w:r>
      <w:r w:rsidRPr="00F84C01">
        <w:rPr>
          <w:rFonts w:ascii="Calibri" w:hAnsi="Calibri" w:cs="Calibri"/>
          <w:b/>
          <w:bCs/>
          <w:highlight w:val="yellow"/>
          <w:lang w:val="pt-PT"/>
        </w:rPr>
        <w:tab/>
      </w:r>
      <w:r w:rsidRPr="00F84C01">
        <w:rPr>
          <w:rFonts w:ascii="Calibri" w:hAnsi="Calibri" w:cs="Calibri"/>
          <w:b/>
          <w:bCs/>
          <w:highlight w:val="yellow"/>
          <w:lang w:val="pt-PT"/>
        </w:rPr>
        <w:tab/>
        <w:t xml:space="preserve">Site: www.fabricante.com/zzzzz </w:t>
      </w:r>
    </w:p>
    <w:p w14:paraId="58DE04C8" w14:textId="730DBD82" w:rsidR="00F84C01" w:rsidRPr="00F84C01" w:rsidRDefault="00F84C01" w:rsidP="00FC1ED2">
      <w:pPr>
        <w:ind w:firstLine="284"/>
        <w:jc w:val="both"/>
        <w:rPr>
          <w:rFonts w:ascii="Calibri" w:hAnsi="Calibri" w:cs="Calibri"/>
          <w:highlight w:val="yellow"/>
          <w:lang w:val="pt-PT"/>
        </w:rPr>
      </w:pPr>
    </w:p>
    <w:p w14:paraId="0CD7A340" w14:textId="77777777" w:rsidR="00F84C01" w:rsidRPr="00F84C01" w:rsidRDefault="00F84C01" w:rsidP="00F84C01">
      <w:pPr>
        <w:ind w:firstLine="284"/>
        <w:jc w:val="both"/>
        <w:rPr>
          <w:rFonts w:ascii="Calibri" w:hAnsi="Calibri" w:cs="Calibri"/>
          <w:highlight w:val="yellow"/>
          <w:lang w:val="pt-PT"/>
        </w:rPr>
      </w:pPr>
      <w:r w:rsidRPr="00F84C01">
        <w:rPr>
          <w:rFonts w:ascii="Calibri" w:hAnsi="Calibri" w:cs="Calibri"/>
          <w:highlight w:val="yellow"/>
          <w:lang w:val="pt-PT"/>
        </w:rPr>
        <w:t xml:space="preserve">6.5.3- </w:t>
      </w:r>
      <w:r w:rsidR="004A69D2" w:rsidRPr="00F84C01">
        <w:rPr>
          <w:rFonts w:ascii="Calibri" w:hAnsi="Calibri" w:cs="Calibri"/>
          <w:highlight w:val="yellow"/>
          <w:lang w:val="pt-PT"/>
        </w:rPr>
        <w:t xml:space="preserve">Durante a vigência do edital, em casos justificados, pode-se fazer uma correção para troca ou adição de opções de materiais a lista inicialmente apresentada no momento da proposta inicial do pregão. Esta troca ou adição deve ser avaliada e aprovada pelo fiscal. </w:t>
      </w:r>
    </w:p>
    <w:p w14:paraId="72AAE80E" w14:textId="77777777" w:rsidR="00F84C01" w:rsidRPr="00F84C01" w:rsidRDefault="00F84C01" w:rsidP="00F84C01">
      <w:pPr>
        <w:ind w:firstLine="284"/>
        <w:jc w:val="both"/>
        <w:rPr>
          <w:rFonts w:ascii="Calibri" w:hAnsi="Calibri" w:cs="Calibri"/>
          <w:highlight w:val="yellow"/>
          <w:lang w:val="pt-PT"/>
        </w:rPr>
      </w:pPr>
      <w:r w:rsidRPr="00F84C01">
        <w:rPr>
          <w:rFonts w:ascii="Calibri" w:hAnsi="Calibri" w:cs="Calibri"/>
          <w:highlight w:val="yellow"/>
          <w:lang w:val="pt-PT"/>
        </w:rPr>
        <w:t xml:space="preserve">6.5.4 - </w:t>
      </w:r>
      <w:r w:rsidR="004A69D2" w:rsidRPr="00F84C01">
        <w:rPr>
          <w:rFonts w:ascii="Calibri" w:hAnsi="Calibri" w:cs="Calibri"/>
          <w:highlight w:val="yellow"/>
          <w:lang w:val="pt-PT"/>
        </w:rPr>
        <w:t>Na proposta a ser apresentada, deverá indicar os preços unitários de serviços com material por item,  fixo  e  irreajustável,  com  somente  02  (duas)  casas  após  a  vírgula,  devendo  já  estar  inclusos  os impostos,  taxas,  fretes,  seguros  e  as  despesas  decorrentes  da  execução  do  serviço,  bem,  assim, deduzidos quaisquer descontos que venham a ser concedidos;</w:t>
      </w:r>
    </w:p>
    <w:p w14:paraId="283E3649" w14:textId="77777777" w:rsidR="00F84C01" w:rsidRPr="00F84C01" w:rsidRDefault="00F84C01" w:rsidP="00F84C01">
      <w:pPr>
        <w:ind w:firstLine="284"/>
        <w:jc w:val="both"/>
        <w:rPr>
          <w:rFonts w:ascii="Calibri" w:hAnsi="Calibri" w:cs="Calibri"/>
          <w:highlight w:val="yellow"/>
          <w:lang w:val="pt-PT"/>
        </w:rPr>
      </w:pPr>
      <w:r w:rsidRPr="00F84C01">
        <w:rPr>
          <w:rFonts w:ascii="Calibri" w:hAnsi="Calibri" w:cs="Calibri"/>
          <w:highlight w:val="yellow"/>
          <w:lang w:val="pt-PT"/>
        </w:rPr>
        <w:t xml:space="preserve">6.5.5 - </w:t>
      </w:r>
      <w:r w:rsidR="004A69D2" w:rsidRPr="00F84C01">
        <w:rPr>
          <w:rFonts w:ascii="Calibri" w:hAnsi="Calibri" w:cs="Calibri"/>
          <w:highlight w:val="yellow"/>
          <w:lang w:val="pt-PT"/>
        </w:rPr>
        <w:t>É  pré-requisito  obrigatório,  para  fins  de  comercialização  e  utilização  no  país,  a  certificação  de Produtos de Telecomunicação classificáveis nas Categorias I, II e III do artigo 4o da Resolução Anatel 242/2000.</w:t>
      </w:r>
    </w:p>
    <w:p w14:paraId="4B093F22" w14:textId="21105435" w:rsidR="00733A11" w:rsidRDefault="00F84C01" w:rsidP="00F84C01">
      <w:pPr>
        <w:ind w:firstLine="284"/>
        <w:jc w:val="both"/>
        <w:rPr>
          <w:rFonts w:ascii="Calibri" w:hAnsi="Calibri" w:cs="Calibri"/>
          <w:lang w:val="pt-PT"/>
        </w:rPr>
      </w:pPr>
      <w:r w:rsidRPr="00F84C01">
        <w:rPr>
          <w:rFonts w:ascii="Calibri" w:hAnsi="Calibri" w:cs="Calibri"/>
          <w:highlight w:val="yellow"/>
          <w:lang w:val="pt-PT"/>
        </w:rPr>
        <w:t>6.5.6 -</w:t>
      </w:r>
      <w:r w:rsidR="00FC1ED2" w:rsidRPr="00F84C01">
        <w:rPr>
          <w:rFonts w:ascii="Calibri" w:hAnsi="Calibri" w:cs="Calibri"/>
          <w:highlight w:val="yellow"/>
          <w:lang w:val="pt-PT"/>
        </w:rPr>
        <w:t xml:space="preserve"> A planilha de custos e formação de preços, somente para a licitante vencedora do lote, deverá ser enviada no prazo de até 01 dia útil a contar da solicitação do Pregoeiro, devendo o preço unitário ser menor que o Valor de Referência de cada item disposto no Anexo II deste Edital</w:t>
      </w:r>
      <w:r w:rsidR="004A69D2" w:rsidRPr="00F84C01">
        <w:rPr>
          <w:rFonts w:ascii="Calibri" w:hAnsi="Calibri" w:cs="Calibri"/>
          <w:highlight w:val="yellow"/>
          <w:lang w:val="pt-PT"/>
        </w:rPr>
        <w:t>.</w:t>
      </w:r>
    </w:p>
    <w:p w14:paraId="46E38920" w14:textId="0A7B46EE" w:rsidR="004A69D2" w:rsidRDefault="004A69D2" w:rsidP="00FC1ED2">
      <w:pPr>
        <w:ind w:firstLine="284"/>
        <w:jc w:val="both"/>
        <w:rPr>
          <w:rFonts w:ascii="Calibri" w:hAnsi="Calibri" w:cs="Calibri"/>
          <w:b/>
          <w:sz w:val="20"/>
          <w:szCs w:val="20"/>
        </w:rPr>
      </w:pPr>
    </w:p>
    <w:p w14:paraId="365CCB7D" w14:textId="20F748A3" w:rsidR="00F84C01" w:rsidRDefault="00F84C01" w:rsidP="00FC1ED2">
      <w:pPr>
        <w:ind w:firstLine="284"/>
        <w:jc w:val="both"/>
        <w:rPr>
          <w:rFonts w:ascii="Calibri" w:hAnsi="Calibri" w:cs="Calibri"/>
          <w:b/>
          <w:sz w:val="20"/>
          <w:szCs w:val="20"/>
        </w:rPr>
      </w:pPr>
    </w:p>
    <w:p w14:paraId="49AA60F8" w14:textId="2856D613" w:rsidR="00F84C01" w:rsidRDefault="00F84C01" w:rsidP="00FC1ED2">
      <w:pPr>
        <w:ind w:firstLine="284"/>
        <w:jc w:val="both"/>
        <w:rPr>
          <w:rFonts w:ascii="Calibri" w:hAnsi="Calibri" w:cs="Calibri"/>
          <w:b/>
          <w:sz w:val="20"/>
          <w:szCs w:val="20"/>
        </w:rPr>
      </w:pPr>
    </w:p>
    <w:p w14:paraId="265F516C" w14:textId="77777777" w:rsidR="00F84C01" w:rsidRPr="00642651" w:rsidRDefault="00F84C01" w:rsidP="00FC1ED2">
      <w:pPr>
        <w:ind w:firstLine="284"/>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lastRenderedPageBreak/>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Pr="00176A9E"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w:t>
      </w:r>
      <w:r w:rsidRPr="00176A9E">
        <w:rPr>
          <w:rFonts w:ascii="Calibri" w:hAnsi="Calibri" w:cs="Calibri"/>
        </w:rPr>
        <w:t xml:space="preserve">relação aos lances intermediários quanto em relação à proposta que cobrir a melhor oferta deverá ser de </w:t>
      </w:r>
      <w:r w:rsidR="00F020CC" w:rsidRPr="00176A9E">
        <w:rPr>
          <w:rFonts w:ascii="Calibri" w:hAnsi="Calibri" w:cs="Calibri"/>
        </w:rPr>
        <w:t>1</w:t>
      </w:r>
      <w:r w:rsidRPr="00176A9E">
        <w:rPr>
          <w:rFonts w:ascii="Calibri" w:hAnsi="Calibri" w:cs="Calibri"/>
        </w:rPr>
        <w:t>% sobre o valor unitário do item/lote em disputa.</w:t>
      </w:r>
    </w:p>
    <w:p w14:paraId="7A933E1E" w14:textId="51F7357C" w:rsidR="00FE4B45" w:rsidRDefault="00FE4B45" w:rsidP="00FE4B45">
      <w:pPr>
        <w:tabs>
          <w:tab w:val="left" w:pos="2552"/>
        </w:tabs>
        <w:ind w:firstLine="142"/>
        <w:jc w:val="both"/>
        <w:rPr>
          <w:rFonts w:ascii="Calibri" w:hAnsi="Calibri" w:cs="Calibri"/>
        </w:rPr>
      </w:pPr>
      <w:r w:rsidRPr="00176A9E">
        <w:rPr>
          <w:rFonts w:ascii="Calibri" w:hAnsi="Calibri" w:cs="Calibri"/>
          <w:b/>
          <w:bCs/>
        </w:rPr>
        <w:t>7.6.1.1 –</w:t>
      </w:r>
      <w:r w:rsidRPr="00176A9E">
        <w:rPr>
          <w:rFonts w:ascii="Calibri" w:hAnsi="Calibri" w:cs="Calibri"/>
        </w:rPr>
        <w:t xml:space="preserve"> Embora o parâmetro disposto no item acima para intervalo mínimo entre lances este</w:t>
      </w:r>
      <w:r w:rsidRPr="003F7837">
        <w:rPr>
          <w:rFonts w:ascii="Calibri" w:hAnsi="Calibri" w:cs="Calibri"/>
        </w:rPr>
        <w:t>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p w14:paraId="13CBC911" w14:textId="4C10823A" w:rsidR="003C1D1C" w:rsidRDefault="003C1D1C" w:rsidP="00FE4B45">
      <w:pPr>
        <w:tabs>
          <w:tab w:val="left" w:pos="2552"/>
        </w:tabs>
        <w:ind w:firstLine="142"/>
        <w:jc w:val="both"/>
        <w:rPr>
          <w:rFonts w:asciiTheme="minorHAnsi" w:hAnsiTheme="minorHAnsi" w:cstheme="minorHAnsi"/>
          <w:b/>
          <w:bCs/>
          <w:u w:val="single"/>
        </w:rPr>
      </w:pPr>
      <w:r w:rsidRPr="00176A9E">
        <w:rPr>
          <w:rFonts w:ascii="Calibri" w:hAnsi="Calibri" w:cs="Calibri"/>
          <w:b/>
          <w:bCs/>
          <w:u w:val="single"/>
        </w:rPr>
        <w:t>7.6.2 - O modo de disputa deste Pregão é o</w:t>
      </w:r>
      <w:r w:rsidRPr="00176A9E">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176A9E" w:rsidRPr="00176A9E">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lastRenderedPageBreak/>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0A581CDD" w14:textId="77777777" w:rsidR="00176A9E" w:rsidRDefault="00176A9E" w:rsidP="00FE4B45">
      <w:pPr>
        <w:pStyle w:val="Corpodetexto22"/>
        <w:rPr>
          <w:rFonts w:ascii="Calibri" w:hAnsi="Calibri" w:cs="Calibri"/>
          <w:b/>
          <w:bCs/>
          <w:sz w:val="24"/>
        </w:rPr>
      </w:pPr>
    </w:p>
    <w:p w14:paraId="359CFFE7" w14:textId="3060BDA4"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xml:space="preserve">, o Pregoeiro examinará a proposta ou o lance subsequente, verificando a sua </w:t>
      </w:r>
      <w:r w:rsidRPr="00937F04">
        <w:rPr>
          <w:rFonts w:ascii="Calibri" w:hAnsi="Calibri" w:cs="Calibri"/>
        </w:rPr>
        <w:lastRenderedPageBreak/>
        <w:t>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 xml:space="preserve">omplementação de informações acerca dos documentos já apresentados pelos licitantes e </w:t>
      </w:r>
      <w:r w:rsidRPr="00857953">
        <w:rPr>
          <w:rFonts w:ascii="Calibri" w:hAnsi="Calibri" w:cs="Calibri"/>
        </w:rPr>
        <w:lastRenderedPageBreak/>
        <w:t>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414553FD"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highlight w:val="yellow"/>
        </w:rPr>
      </w:pPr>
      <w:r w:rsidRPr="00291554">
        <w:rPr>
          <w:rFonts w:ascii="Calibri" w:hAnsi="Calibri" w:cs="Calibri"/>
          <w:b/>
          <w:bCs/>
          <w:highlight w:val="yellow"/>
        </w:rPr>
        <w:t>8.</w:t>
      </w:r>
      <w:r w:rsidR="00CA748C" w:rsidRPr="00291554">
        <w:rPr>
          <w:rFonts w:ascii="Calibri" w:hAnsi="Calibri" w:cs="Calibri"/>
          <w:b/>
          <w:bCs/>
          <w:highlight w:val="yellow"/>
        </w:rPr>
        <w:t>8</w:t>
      </w:r>
      <w:r w:rsidRPr="00291554">
        <w:rPr>
          <w:rFonts w:ascii="Calibri" w:hAnsi="Calibri" w:cs="Calibri"/>
          <w:b/>
          <w:bCs/>
          <w:highlight w:val="yellow"/>
        </w:rPr>
        <w:t xml:space="preserve"> – QUALIFICAÇÃO TÉCNICA</w:t>
      </w:r>
    </w:p>
    <w:p w14:paraId="606CB77B" w14:textId="31C370C1" w:rsidR="00302DAC" w:rsidRDefault="00302DAC" w:rsidP="00302DA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highlight w:val="yellow"/>
        </w:rPr>
      </w:pPr>
      <w:r w:rsidRPr="00F84C01">
        <w:rPr>
          <w:rFonts w:ascii="Calibri" w:hAnsi="Calibri" w:cs="Calibri"/>
          <w:highlight w:val="yellow"/>
        </w:rPr>
        <w:t>A empresa que apresentar a melhor proposta na fase de lances deverá encaminhar, quando solicitado, os seguintes documentos:</w:t>
      </w:r>
    </w:p>
    <w:p w14:paraId="31C971C2" w14:textId="77777777" w:rsidR="00F84C01" w:rsidRPr="00F84C01" w:rsidRDefault="00F84C01" w:rsidP="00302DA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highlight w:val="yellow"/>
        </w:rPr>
      </w:pPr>
    </w:p>
    <w:p w14:paraId="06A8CE02" w14:textId="29FA8B84" w:rsidR="00AC71BB" w:rsidRPr="00291554" w:rsidRDefault="00AC71BB" w:rsidP="00371494">
      <w:pPr>
        <w:pStyle w:val="Corpodetexto"/>
        <w:rPr>
          <w:rFonts w:ascii="Calibri" w:hAnsi="Calibri" w:cs="Calibri"/>
          <w:b/>
          <w:bCs/>
          <w:highlight w:val="yellow"/>
        </w:rPr>
      </w:pPr>
      <w:r w:rsidRPr="00F84C01">
        <w:rPr>
          <w:rFonts w:ascii="Calibri" w:hAnsi="Calibri" w:cs="Calibri"/>
          <w:b/>
          <w:bCs/>
          <w:highlight w:val="yellow"/>
        </w:rPr>
        <w:t>8.</w:t>
      </w:r>
      <w:r w:rsidR="00302DAC" w:rsidRPr="00F84C01">
        <w:rPr>
          <w:rFonts w:ascii="Calibri" w:hAnsi="Calibri" w:cs="Calibri"/>
          <w:b/>
          <w:bCs/>
          <w:highlight w:val="yellow"/>
        </w:rPr>
        <w:t>8</w:t>
      </w:r>
      <w:r w:rsidRPr="00F84C01">
        <w:rPr>
          <w:rFonts w:ascii="Calibri" w:hAnsi="Calibri" w:cs="Calibri"/>
          <w:b/>
          <w:bCs/>
          <w:highlight w:val="yellow"/>
        </w:rPr>
        <w:t xml:space="preserve">.1 - </w:t>
      </w:r>
      <w:r w:rsidRPr="00F84C01">
        <w:rPr>
          <w:rFonts w:ascii="Calibri" w:hAnsi="Calibri" w:cs="Calibri"/>
          <w:highlight w:val="yellow"/>
        </w:rPr>
        <w:t xml:space="preserve">Prova de Registro da empresa no CREA ou CAU </w:t>
      </w:r>
      <w:r w:rsidR="00FC1ED2" w:rsidRPr="00F84C01">
        <w:rPr>
          <w:rFonts w:ascii="Calibri" w:hAnsi="Calibri" w:cs="Calibri"/>
          <w:highlight w:val="yellow"/>
        </w:rPr>
        <w:t xml:space="preserve">ou Conselhos afins </w:t>
      </w:r>
      <w:r w:rsidRPr="00F84C01">
        <w:rPr>
          <w:rFonts w:ascii="Calibri" w:hAnsi="Calibri" w:cs="Calibri"/>
          <w:highlight w:val="yellow"/>
        </w:rPr>
        <w:t xml:space="preserve">com jurisdição no Estado onde </w:t>
      </w:r>
      <w:r w:rsidRPr="00291554">
        <w:rPr>
          <w:rFonts w:ascii="Calibri" w:hAnsi="Calibri" w:cs="Calibri"/>
          <w:highlight w:val="yellow"/>
        </w:rPr>
        <w:t>está sediada a empresa, com validade na data limite de entrega da documentação e das propostas. Caso a empresa não possua Sede em Santa Catarina, deverá apresentar o Visto no CREA/SC ou CAU/SC</w:t>
      </w:r>
      <w:r w:rsidR="00FC1ED2">
        <w:rPr>
          <w:rFonts w:ascii="Calibri" w:hAnsi="Calibri" w:cs="Calibri"/>
          <w:highlight w:val="yellow"/>
        </w:rPr>
        <w:t xml:space="preserve"> ou Conselho afim </w:t>
      </w:r>
      <w:r w:rsidRPr="00291554">
        <w:rPr>
          <w:rFonts w:ascii="Calibri" w:hAnsi="Calibri" w:cs="Calibri"/>
          <w:highlight w:val="yellow"/>
        </w:rPr>
        <w:t>até a data de assinatura do contrato.</w:t>
      </w:r>
    </w:p>
    <w:p w14:paraId="38B8B7DD" w14:textId="6DBE25E5" w:rsidR="00AC71BB" w:rsidRPr="00291554" w:rsidRDefault="00AC71BB" w:rsidP="00AC71BB">
      <w:pPr>
        <w:pStyle w:val="Corpodetexto"/>
        <w:widowControl w:val="0"/>
        <w:suppressAutoHyphens w:val="0"/>
        <w:spacing w:before="56"/>
        <w:ind w:firstLine="142"/>
        <w:rPr>
          <w:rFonts w:ascii="Calibri" w:hAnsi="Calibri" w:cs="Calibri"/>
          <w:highlight w:val="yellow"/>
        </w:rPr>
      </w:pPr>
      <w:r w:rsidRPr="00291554">
        <w:rPr>
          <w:rFonts w:ascii="Calibri" w:hAnsi="Calibri" w:cs="Calibri"/>
          <w:b/>
          <w:bCs/>
          <w:highlight w:val="yellow"/>
        </w:rPr>
        <w:t>8.</w:t>
      </w:r>
      <w:r w:rsidR="00302DAC">
        <w:rPr>
          <w:rFonts w:ascii="Calibri" w:hAnsi="Calibri" w:cs="Calibri"/>
          <w:b/>
          <w:bCs/>
          <w:highlight w:val="yellow"/>
        </w:rPr>
        <w:t>8</w:t>
      </w:r>
      <w:r w:rsidRPr="00291554">
        <w:rPr>
          <w:rFonts w:ascii="Calibri" w:hAnsi="Calibri" w:cs="Calibri"/>
          <w:b/>
          <w:bCs/>
          <w:highlight w:val="yellow"/>
        </w:rPr>
        <w:t>.2 –</w:t>
      </w:r>
      <w:r w:rsidRPr="00291554">
        <w:rPr>
          <w:rFonts w:ascii="Calibri" w:hAnsi="Calibri" w:cs="Calibri"/>
          <w:highlight w:val="yellow"/>
        </w:rPr>
        <w:t xml:space="preserve"> Capacitação   Operacional: Atestado(s) ou certidão(s) da empresa proponente por execução de serviço de características semelhantes ao do objeto desta licitação, fornecido por pessoa jurídica de direito público ou privado (diversa da empresa proponente), devidamente acervado pelo CREA ou CAU</w:t>
      </w:r>
      <w:r w:rsidR="00FC1ED2">
        <w:rPr>
          <w:rFonts w:ascii="Calibri" w:hAnsi="Calibri" w:cs="Calibri"/>
          <w:highlight w:val="yellow"/>
        </w:rPr>
        <w:t xml:space="preserve"> ou respectivo Conselho</w:t>
      </w:r>
      <w:r w:rsidRPr="00291554">
        <w:rPr>
          <w:rFonts w:ascii="Calibri" w:hAnsi="Calibri" w:cs="Calibri"/>
          <w:highlight w:val="yellow"/>
        </w:rPr>
        <w:t>. Para esse processo licitatório, as parcelas de maior relevância e valor significativo são:</w:t>
      </w:r>
    </w:p>
    <w:p w14:paraId="1633845A" w14:textId="1CF33158" w:rsidR="00AC71BB" w:rsidRPr="00291554" w:rsidRDefault="00AC71BB" w:rsidP="00AC71BB">
      <w:pPr>
        <w:pStyle w:val="Corpodetexto"/>
        <w:widowControl w:val="0"/>
        <w:suppressAutoHyphens w:val="0"/>
        <w:spacing w:before="56"/>
        <w:ind w:firstLine="142"/>
        <w:rPr>
          <w:rFonts w:ascii="Calibri" w:hAnsi="Calibri" w:cs="Calibri"/>
          <w:highlight w:val="yellow"/>
        </w:rPr>
      </w:pPr>
      <w:r w:rsidRPr="00291554">
        <w:rPr>
          <w:rFonts w:ascii="Calibri" w:hAnsi="Calibri" w:cs="Calibri"/>
          <w:highlight w:val="yellow"/>
        </w:rPr>
        <w:t>Ter executado serviços de:</w:t>
      </w:r>
    </w:p>
    <w:p w14:paraId="4A9B1C6D" w14:textId="77777777" w:rsidR="00AC71BB" w:rsidRPr="00291554" w:rsidRDefault="00AC71BB" w:rsidP="00AC71BB">
      <w:pPr>
        <w:pStyle w:val="Corpodetexto"/>
        <w:widowControl w:val="0"/>
        <w:numPr>
          <w:ilvl w:val="0"/>
          <w:numId w:val="35"/>
        </w:numPr>
        <w:suppressAutoHyphens w:val="0"/>
        <w:spacing w:before="56"/>
        <w:rPr>
          <w:rFonts w:ascii="Calibri" w:hAnsi="Calibri" w:cs="Calibri"/>
          <w:highlight w:val="yellow"/>
        </w:rPr>
      </w:pPr>
      <w:r w:rsidRPr="00291554">
        <w:rPr>
          <w:rFonts w:ascii="Calibri" w:hAnsi="Calibri" w:cs="Calibri"/>
          <w:highlight w:val="yellow"/>
        </w:rPr>
        <w:t xml:space="preserve">DOCUMENTAÇÃO – AS-BUILT (500m2) </w:t>
      </w:r>
    </w:p>
    <w:p w14:paraId="27CCAAF1" w14:textId="38FF6DED" w:rsidR="00AC71BB" w:rsidRPr="00291554" w:rsidRDefault="00AC71BB" w:rsidP="00AC71BB">
      <w:pPr>
        <w:pStyle w:val="Corpodetexto"/>
        <w:widowControl w:val="0"/>
        <w:numPr>
          <w:ilvl w:val="0"/>
          <w:numId w:val="35"/>
        </w:numPr>
        <w:suppressAutoHyphens w:val="0"/>
        <w:spacing w:before="56"/>
        <w:rPr>
          <w:rFonts w:ascii="Calibri" w:hAnsi="Calibri" w:cs="Calibri"/>
          <w:highlight w:val="yellow"/>
        </w:rPr>
      </w:pPr>
      <w:r w:rsidRPr="00291554">
        <w:rPr>
          <w:rFonts w:ascii="Calibri" w:hAnsi="Calibri" w:cs="Calibri"/>
          <w:highlight w:val="yellow"/>
        </w:rPr>
        <w:t>SERVIÇO DE LANÇAMENTO DE CABO U/UTP CAT.5e (5 mil metros lineares)</w:t>
      </w:r>
    </w:p>
    <w:p w14:paraId="4F89E7DC" w14:textId="25B2681A" w:rsidR="00AC71BB" w:rsidRPr="00291554" w:rsidRDefault="00AC71BB" w:rsidP="00AC71BB">
      <w:pPr>
        <w:pStyle w:val="Corpodetexto"/>
        <w:widowControl w:val="0"/>
        <w:suppressAutoHyphens w:val="0"/>
        <w:spacing w:before="56"/>
        <w:ind w:firstLine="142"/>
        <w:rPr>
          <w:rFonts w:ascii="Calibri" w:hAnsi="Calibri" w:cs="Calibri"/>
          <w:highlight w:val="yellow"/>
        </w:rPr>
      </w:pPr>
      <w:r w:rsidRPr="00291554">
        <w:rPr>
          <w:rFonts w:ascii="Calibri" w:hAnsi="Calibri" w:cs="Calibri"/>
          <w:b/>
          <w:bCs/>
          <w:highlight w:val="yellow"/>
        </w:rPr>
        <w:t>8.</w:t>
      </w:r>
      <w:r w:rsidR="00302DAC">
        <w:rPr>
          <w:rFonts w:ascii="Calibri" w:hAnsi="Calibri" w:cs="Calibri"/>
          <w:b/>
          <w:bCs/>
          <w:highlight w:val="yellow"/>
        </w:rPr>
        <w:t>8</w:t>
      </w:r>
      <w:r w:rsidRPr="00291554">
        <w:rPr>
          <w:rFonts w:ascii="Calibri" w:hAnsi="Calibri" w:cs="Calibri"/>
          <w:b/>
          <w:bCs/>
          <w:highlight w:val="yellow"/>
        </w:rPr>
        <w:t>.</w:t>
      </w:r>
      <w:r w:rsidR="00291554" w:rsidRPr="00291554">
        <w:rPr>
          <w:rFonts w:ascii="Calibri" w:hAnsi="Calibri" w:cs="Calibri"/>
          <w:b/>
          <w:bCs/>
          <w:highlight w:val="yellow"/>
        </w:rPr>
        <w:t>2</w:t>
      </w:r>
      <w:r w:rsidRPr="00291554">
        <w:rPr>
          <w:rFonts w:ascii="Calibri" w:hAnsi="Calibri" w:cs="Calibri"/>
          <w:b/>
          <w:bCs/>
          <w:highlight w:val="yellow"/>
        </w:rPr>
        <w:t xml:space="preserve">.1 - </w:t>
      </w:r>
      <w:r w:rsidRPr="00291554">
        <w:rPr>
          <w:rFonts w:ascii="Calibri" w:hAnsi="Calibri" w:cs="Calibri"/>
          <w:highlight w:val="yellow"/>
        </w:rPr>
        <w:t xml:space="preserve">Será admitida, para fins de comprovação de quantitativo mínimo, a apresentação e o somatório de diferentes atestados executados de forma concomitante. </w:t>
      </w:r>
    </w:p>
    <w:p w14:paraId="31FDDED1" w14:textId="50BC9739" w:rsidR="00AC71BB" w:rsidRPr="00291554" w:rsidRDefault="00AC71BB" w:rsidP="00AC71BB">
      <w:pPr>
        <w:pStyle w:val="Corpodetexto"/>
        <w:widowControl w:val="0"/>
        <w:suppressAutoHyphens w:val="0"/>
        <w:spacing w:before="56"/>
        <w:ind w:firstLine="142"/>
        <w:rPr>
          <w:rFonts w:ascii="Calibri" w:hAnsi="Calibri" w:cs="Calibri"/>
          <w:highlight w:val="yellow"/>
        </w:rPr>
      </w:pPr>
      <w:r w:rsidRPr="00291554">
        <w:rPr>
          <w:rFonts w:ascii="Calibri" w:hAnsi="Calibri" w:cs="Calibri"/>
          <w:b/>
          <w:bCs/>
          <w:highlight w:val="yellow"/>
        </w:rPr>
        <w:t>8.</w:t>
      </w:r>
      <w:r w:rsidR="00302DAC">
        <w:rPr>
          <w:rFonts w:ascii="Calibri" w:hAnsi="Calibri" w:cs="Calibri"/>
          <w:b/>
          <w:bCs/>
          <w:highlight w:val="yellow"/>
        </w:rPr>
        <w:t>8</w:t>
      </w:r>
      <w:r w:rsidRPr="00291554">
        <w:rPr>
          <w:rFonts w:ascii="Calibri" w:hAnsi="Calibri" w:cs="Calibri"/>
          <w:b/>
          <w:bCs/>
          <w:highlight w:val="yellow"/>
        </w:rPr>
        <w:t>.</w:t>
      </w:r>
      <w:r w:rsidR="00291554" w:rsidRPr="00291554">
        <w:rPr>
          <w:rFonts w:ascii="Calibri" w:hAnsi="Calibri" w:cs="Calibri"/>
          <w:b/>
          <w:bCs/>
          <w:highlight w:val="yellow"/>
        </w:rPr>
        <w:t>2</w:t>
      </w:r>
      <w:r w:rsidRPr="00291554">
        <w:rPr>
          <w:rFonts w:ascii="Calibri" w:hAnsi="Calibri" w:cs="Calibri"/>
          <w:b/>
          <w:bCs/>
          <w:highlight w:val="yellow"/>
        </w:rPr>
        <w:t>.2 -</w:t>
      </w:r>
      <w:r w:rsidRPr="00291554">
        <w:rPr>
          <w:rFonts w:ascii="Calibri" w:hAnsi="Calibri" w:cs="Calibri"/>
          <w:highlight w:val="yellow"/>
        </w:rPr>
        <w:t xml:space="preserve"> Os atestados de capacidade técnica poderão ser apresentados em nome da matriz ou da filial do fornecedor.</w:t>
      </w:r>
    </w:p>
    <w:p w14:paraId="21FA481A" w14:textId="66BA1620" w:rsidR="00AC71BB" w:rsidRPr="00291554" w:rsidRDefault="00AC71BB" w:rsidP="00AC71BB">
      <w:pPr>
        <w:pStyle w:val="Corpodetexto"/>
        <w:widowControl w:val="0"/>
        <w:suppressAutoHyphens w:val="0"/>
        <w:spacing w:before="56"/>
        <w:ind w:firstLine="142"/>
        <w:rPr>
          <w:rFonts w:ascii="Calibri" w:hAnsi="Calibri" w:cs="Calibri"/>
          <w:highlight w:val="yellow"/>
        </w:rPr>
      </w:pPr>
      <w:r w:rsidRPr="00291554">
        <w:rPr>
          <w:rFonts w:ascii="Calibri" w:hAnsi="Calibri" w:cs="Calibri"/>
          <w:b/>
          <w:bCs/>
          <w:highlight w:val="yellow"/>
        </w:rPr>
        <w:t>8.</w:t>
      </w:r>
      <w:r w:rsidR="00302DAC">
        <w:rPr>
          <w:rFonts w:ascii="Calibri" w:hAnsi="Calibri" w:cs="Calibri"/>
          <w:b/>
          <w:bCs/>
          <w:highlight w:val="yellow"/>
        </w:rPr>
        <w:t>8</w:t>
      </w:r>
      <w:r w:rsidRPr="00291554">
        <w:rPr>
          <w:rFonts w:ascii="Calibri" w:hAnsi="Calibri" w:cs="Calibri"/>
          <w:b/>
          <w:bCs/>
          <w:highlight w:val="yellow"/>
        </w:rPr>
        <w:t>.</w:t>
      </w:r>
      <w:r w:rsidR="00291554" w:rsidRPr="00291554">
        <w:rPr>
          <w:rFonts w:ascii="Calibri" w:hAnsi="Calibri" w:cs="Calibri"/>
          <w:b/>
          <w:bCs/>
          <w:highlight w:val="yellow"/>
        </w:rPr>
        <w:t>2</w:t>
      </w:r>
      <w:r w:rsidRPr="00291554">
        <w:rPr>
          <w:rFonts w:ascii="Calibri" w:hAnsi="Calibri" w:cs="Calibri"/>
          <w:b/>
          <w:bCs/>
          <w:highlight w:val="yellow"/>
        </w:rPr>
        <w:t xml:space="preserve">.3 - </w:t>
      </w:r>
      <w:r w:rsidRPr="00291554">
        <w:rPr>
          <w:rFonts w:ascii="Calibri" w:hAnsi="Calibri" w:cs="Calibri"/>
          <w:highlight w:val="yellow"/>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3CD818F3" w14:textId="18C47E96" w:rsidR="00AC71BB" w:rsidRPr="00291554" w:rsidRDefault="00AC71BB" w:rsidP="00AC71BB">
      <w:pPr>
        <w:pStyle w:val="Corpodetexto"/>
        <w:widowControl w:val="0"/>
        <w:suppressAutoHyphens w:val="0"/>
        <w:spacing w:before="56"/>
        <w:ind w:firstLine="142"/>
        <w:rPr>
          <w:rFonts w:ascii="Calibri" w:hAnsi="Calibri" w:cs="Calibri"/>
          <w:highlight w:val="yellow"/>
        </w:rPr>
      </w:pPr>
      <w:r w:rsidRPr="00291554">
        <w:rPr>
          <w:rFonts w:ascii="Calibri" w:hAnsi="Calibri" w:cs="Calibri"/>
          <w:b/>
          <w:bCs/>
          <w:highlight w:val="yellow"/>
        </w:rPr>
        <w:t>8.</w:t>
      </w:r>
      <w:r w:rsidR="00302DAC">
        <w:rPr>
          <w:rFonts w:ascii="Calibri" w:hAnsi="Calibri" w:cs="Calibri"/>
          <w:b/>
          <w:bCs/>
          <w:highlight w:val="yellow"/>
        </w:rPr>
        <w:t>8</w:t>
      </w:r>
      <w:r w:rsidRPr="00291554">
        <w:rPr>
          <w:rFonts w:ascii="Calibri" w:hAnsi="Calibri" w:cs="Calibri"/>
          <w:b/>
          <w:bCs/>
          <w:highlight w:val="yellow"/>
        </w:rPr>
        <w:t>.</w:t>
      </w:r>
      <w:r w:rsidR="00302DAC">
        <w:rPr>
          <w:rFonts w:ascii="Calibri" w:hAnsi="Calibri" w:cs="Calibri"/>
          <w:b/>
          <w:bCs/>
          <w:highlight w:val="yellow"/>
        </w:rPr>
        <w:t>3</w:t>
      </w:r>
      <w:r w:rsidRPr="00291554">
        <w:rPr>
          <w:rFonts w:ascii="Calibri" w:hAnsi="Calibri" w:cs="Calibri"/>
          <w:b/>
          <w:bCs/>
          <w:highlight w:val="yellow"/>
        </w:rPr>
        <w:t xml:space="preserve"> –</w:t>
      </w:r>
      <w:r w:rsidRPr="00291554">
        <w:rPr>
          <w:rFonts w:ascii="Calibri" w:hAnsi="Calibri" w:cs="Calibri"/>
          <w:highlight w:val="yellow"/>
        </w:rPr>
        <w:t xml:space="preserve"> Capacitação Técnico–Profissional: Capacidade técnico-profissional de que a empresa proponente possui em seu quadro, na data prevista para a entrega da proposta, equipe técnica composta por engenheiro civil ou arquiteto ou outro profissional habilitado, o qual será responsável pela execução do objeto. Deverá ser apresentada Certidão de Acervo Técnico (CAT) expedida pelo CREA/CAU</w:t>
      </w:r>
      <w:r w:rsidR="00FC1ED2">
        <w:rPr>
          <w:rFonts w:ascii="Calibri" w:hAnsi="Calibri" w:cs="Calibri"/>
          <w:highlight w:val="yellow"/>
        </w:rPr>
        <w:t xml:space="preserve"> ou respectivo conselho</w:t>
      </w:r>
      <w:r w:rsidRPr="00291554">
        <w:rPr>
          <w:rFonts w:ascii="Calibri" w:hAnsi="Calibri" w:cs="Calibri"/>
          <w:highlight w:val="yellow"/>
        </w:rPr>
        <w:t xml:space="preserve">, de pessoa física para cada engenheiro ou arquiteto ou outro profissional legalmente habilitado, comprovando ter prestado serviços semelhantes ao objeto da licitação. </w:t>
      </w:r>
    </w:p>
    <w:p w14:paraId="4941E93C" w14:textId="77777777" w:rsidR="00AC71BB" w:rsidRPr="00291554" w:rsidRDefault="00AC71BB" w:rsidP="00AC71BB">
      <w:pPr>
        <w:pStyle w:val="Corpodetexto"/>
        <w:widowControl w:val="0"/>
        <w:suppressAutoHyphens w:val="0"/>
        <w:spacing w:before="56"/>
        <w:ind w:firstLine="142"/>
        <w:rPr>
          <w:rFonts w:ascii="Calibri" w:hAnsi="Calibri" w:cs="Calibri"/>
          <w:highlight w:val="yellow"/>
        </w:rPr>
      </w:pPr>
      <w:r w:rsidRPr="00291554">
        <w:rPr>
          <w:rFonts w:ascii="Calibri" w:hAnsi="Calibri" w:cs="Calibri"/>
          <w:highlight w:val="yellow"/>
        </w:rPr>
        <w:t>Para esse processo licitatório, as parcelas de maior relevância e valor significativo são:</w:t>
      </w:r>
    </w:p>
    <w:p w14:paraId="0DA51D67" w14:textId="77777777" w:rsidR="00291554" w:rsidRPr="00291554" w:rsidRDefault="00291554" w:rsidP="00291554">
      <w:pPr>
        <w:pStyle w:val="Corpodetexto"/>
        <w:widowControl w:val="0"/>
        <w:numPr>
          <w:ilvl w:val="0"/>
          <w:numId w:val="35"/>
        </w:numPr>
        <w:suppressAutoHyphens w:val="0"/>
        <w:spacing w:before="56"/>
        <w:rPr>
          <w:rFonts w:ascii="Calibri" w:hAnsi="Calibri" w:cs="Calibri"/>
          <w:highlight w:val="yellow"/>
        </w:rPr>
      </w:pPr>
      <w:r w:rsidRPr="00291554">
        <w:rPr>
          <w:rFonts w:ascii="Calibri" w:hAnsi="Calibri" w:cs="Calibri"/>
          <w:highlight w:val="yellow"/>
        </w:rPr>
        <w:t xml:space="preserve">DOCUMENTAÇÃO – AS-BUILT (500m2) </w:t>
      </w:r>
    </w:p>
    <w:p w14:paraId="12659E1C" w14:textId="77777777" w:rsidR="00291554" w:rsidRPr="00291554" w:rsidRDefault="00291554" w:rsidP="00291554">
      <w:pPr>
        <w:pStyle w:val="Corpodetexto"/>
        <w:widowControl w:val="0"/>
        <w:numPr>
          <w:ilvl w:val="0"/>
          <w:numId w:val="35"/>
        </w:numPr>
        <w:suppressAutoHyphens w:val="0"/>
        <w:spacing w:before="56"/>
        <w:rPr>
          <w:rFonts w:ascii="Calibri" w:hAnsi="Calibri" w:cs="Calibri"/>
          <w:highlight w:val="yellow"/>
        </w:rPr>
      </w:pPr>
      <w:r w:rsidRPr="00291554">
        <w:rPr>
          <w:rFonts w:ascii="Calibri" w:hAnsi="Calibri" w:cs="Calibri"/>
          <w:highlight w:val="yellow"/>
        </w:rPr>
        <w:t>SERVIÇO DE LANÇAMENTO DE CABO U/UTP CAT.5e (5 mil metros lineares)</w:t>
      </w:r>
    </w:p>
    <w:p w14:paraId="6DD91A6F" w14:textId="3946F0FA" w:rsidR="00AC71BB" w:rsidRPr="00291554" w:rsidRDefault="00291554" w:rsidP="00291554">
      <w:pPr>
        <w:pStyle w:val="Corpodetexto"/>
        <w:widowControl w:val="0"/>
        <w:suppressAutoHyphens w:val="0"/>
        <w:spacing w:before="56"/>
        <w:rPr>
          <w:rFonts w:ascii="Calibri" w:hAnsi="Calibri" w:cs="Calibri"/>
          <w:highlight w:val="yellow"/>
        </w:rPr>
      </w:pPr>
      <w:r w:rsidRPr="00291554">
        <w:rPr>
          <w:rFonts w:ascii="Calibri" w:hAnsi="Calibri" w:cs="Calibri"/>
          <w:b/>
          <w:bCs/>
          <w:highlight w:val="yellow"/>
        </w:rPr>
        <w:t>8.</w:t>
      </w:r>
      <w:r w:rsidR="00302DAC">
        <w:rPr>
          <w:rFonts w:ascii="Calibri" w:hAnsi="Calibri" w:cs="Calibri"/>
          <w:b/>
          <w:bCs/>
          <w:highlight w:val="yellow"/>
        </w:rPr>
        <w:t>8</w:t>
      </w:r>
      <w:r w:rsidRPr="00291554">
        <w:rPr>
          <w:rFonts w:ascii="Calibri" w:hAnsi="Calibri" w:cs="Calibri"/>
          <w:b/>
          <w:bCs/>
          <w:highlight w:val="yellow"/>
        </w:rPr>
        <w:t>.</w:t>
      </w:r>
      <w:r w:rsidR="00302DAC">
        <w:rPr>
          <w:rFonts w:ascii="Calibri" w:hAnsi="Calibri" w:cs="Calibri"/>
          <w:b/>
          <w:bCs/>
          <w:highlight w:val="yellow"/>
        </w:rPr>
        <w:t>4</w:t>
      </w:r>
      <w:r w:rsidRPr="00291554">
        <w:rPr>
          <w:rFonts w:ascii="Calibri" w:hAnsi="Calibri" w:cs="Calibri"/>
          <w:b/>
          <w:bCs/>
          <w:highlight w:val="yellow"/>
        </w:rPr>
        <w:t xml:space="preserve"> -</w:t>
      </w:r>
      <w:r w:rsidRPr="00291554">
        <w:rPr>
          <w:rFonts w:ascii="Calibri" w:hAnsi="Calibri" w:cs="Calibri"/>
          <w:highlight w:val="yellow"/>
        </w:rPr>
        <w:t xml:space="preserve"> A comprovação do vínculo do profissional indicado com a empresa deverá ser realizada por meio de apresentação de:</w:t>
      </w:r>
    </w:p>
    <w:p w14:paraId="52D974D5" w14:textId="48D13E03" w:rsidR="00291554" w:rsidRPr="00291554" w:rsidRDefault="00291554" w:rsidP="00291554">
      <w:pPr>
        <w:pStyle w:val="Corpodetexto"/>
        <w:widowControl w:val="0"/>
        <w:suppressAutoHyphens w:val="0"/>
        <w:spacing w:before="56"/>
        <w:rPr>
          <w:rFonts w:ascii="Calibri" w:hAnsi="Calibri" w:cs="Calibri"/>
          <w:highlight w:val="yellow"/>
        </w:rPr>
      </w:pPr>
      <w:r w:rsidRPr="00291554">
        <w:rPr>
          <w:rFonts w:ascii="Calibri" w:hAnsi="Calibri" w:cs="Calibri"/>
          <w:highlight w:val="yellow"/>
        </w:rPr>
        <w:t xml:space="preserve">- Cópia da carteira de trabalho (CTPS); </w:t>
      </w:r>
    </w:p>
    <w:p w14:paraId="71EEF40C" w14:textId="3DC850D1" w:rsidR="00291554" w:rsidRPr="00291554" w:rsidRDefault="00291554" w:rsidP="00291554">
      <w:pPr>
        <w:pStyle w:val="Corpodetexto"/>
        <w:widowControl w:val="0"/>
        <w:suppressAutoHyphens w:val="0"/>
        <w:spacing w:before="56"/>
        <w:rPr>
          <w:rFonts w:ascii="Calibri" w:hAnsi="Calibri" w:cs="Calibri"/>
          <w:highlight w:val="yellow"/>
        </w:rPr>
      </w:pPr>
      <w:r w:rsidRPr="00291554">
        <w:rPr>
          <w:rFonts w:ascii="Calibri" w:hAnsi="Calibri" w:cs="Calibri"/>
          <w:highlight w:val="yellow"/>
        </w:rPr>
        <w:t>- Contrato social do licitante;</w:t>
      </w:r>
    </w:p>
    <w:p w14:paraId="360E52AE" w14:textId="1E44DBFF" w:rsidR="00291554" w:rsidRPr="00291554" w:rsidRDefault="00291554" w:rsidP="00291554">
      <w:pPr>
        <w:pStyle w:val="Corpodetexto"/>
        <w:widowControl w:val="0"/>
        <w:suppressAutoHyphens w:val="0"/>
        <w:spacing w:before="56"/>
        <w:rPr>
          <w:rFonts w:ascii="Calibri" w:hAnsi="Calibri" w:cs="Calibri"/>
          <w:highlight w:val="yellow"/>
        </w:rPr>
      </w:pPr>
      <w:r w:rsidRPr="00291554">
        <w:rPr>
          <w:rFonts w:ascii="Calibri" w:hAnsi="Calibri" w:cs="Calibri"/>
          <w:highlight w:val="yellow"/>
        </w:rPr>
        <w:t xml:space="preserve"> - Contrato de prestação de serviço ou, ainda; </w:t>
      </w:r>
    </w:p>
    <w:p w14:paraId="5AE561BF" w14:textId="52B8967C" w:rsidR="00291554" w:rsidRPr="00291554" w:rsidRDefault="00291554" w:rsidP="00291554">
      <w:pPr>
        <w:pStyle w:val="Corpodetexto"/>
        <w:widowControl w:val="0"/>
        <w:suppressAutoHyphens w:val="0"/>
        <w:spacing w:before="56"/>
        <w:rPr>
          <w:rFonts w:ascii="Calibri" w:hAnsi="Calibri" w:cs="Calibri"/>
          <w:highlight w:val="yellow"/>
        </w:rPr>
      </w:pPr>
      <w:r w:rsidRPr="00291554">
        <w:rPr>
          <w:rFonts w:ascii="Calibri" w:hAnsi="Calibri" w:cs="Calibri"/>
          <w:highlight w:val="yellow"/>
        </w:rPr>
        <w:t>- Declaração de contratação futura do profissional detentor do atestado apresentado, desde que acompanhada da anuência deste.</w:t>
      </w:r>
    </w:p>
    <w:p w14:paraId="5B143A66" w14:textId="5A105D82" w:rsidR="00291554" w:rsidRDefault="00291554" w:rsidP="00291554">
      <w:pPr>
        <w:pStyle w:val="Corpodetexto"/>
        <w:widowControl w:val="0"/>
        <w:suppressAutoHyphens w:val="0"/>
        <w:spacing w:before="56"/>
        <w:ind w:firstLine="142"/>
        <w:rPr>
          <w:rFonts w:ascii="Calibri" w:hAnsi="Calibri" w:cs="Calibri"/>
        </w:rPr>
      </w:pPr>
      <w:r w:rsidRPr="00291554">
        <w:rPr>
          <w:rFonts w:ascii="Calibri" w:hAnsi="Calibri" w:cs="Calibri"/>
          <w:b/>
          <w:bCs/>
          <w:highlight w:val="yellow"/>
        </w:rPr>
        <w:t>8.</w:t>
      </w:r>
      <w:r w:rsidR="00302DAC">
        <w:rPr>
          <w:rFonts w:ascii="Calibri" w:hAnsi="Calibri" w:cs="Calibri"/>
          <w:b/>
          <w:bCs/>
          <w:highlight w:val="yellow"/>
        </w:rPr>
        <w:t>8.5</w:t>
      </w:r>
      <w:r w:rsidRPr="00291554">
        <w:rPr>
          <w:rFonts w:ascii="Calibri" w:hAnsi="Calibri" w:cs="Calibri"/>
          <w:b/>
          <w:bCs/>
          <w:highlight w:val="yellow"/>
        </w:rPr>
        <w:t xml:space="preserve"> –</w:t>
      </w:r>
      <w:r w:rsidRPr="00291554">
        <w:rPr>
          <w:rFonts w:ascii="Calibri" w:hAnsi="Calibri" w:cs="Calibri"/>
          <w:highlight w:val="yellow"/>
        </w:rPr>
        <w:t xml:space="preserve"> Atestado de visita ao local fornecido pelos Responsáveis Técnicos da UDESC designado para tal (Anexo VIII) OU declaração firmada pelo responsável da empresa, de que a licitante tem conhecimento </w:t>
      </w:r>
      <w:r w:rsidRPr="00291554">
        <w:rPr>
          <w:rFonts w:ascii="Calibri" w:hAnsi="Calibri" w:cs="Calibri"/>
          <w:highlight w:val="yellow"/>
        </w:rPr>
        <w:lastRenderedPageBreak/>
        <w:t>do local, condições e peculiaridades do objeto, assumindo a responsabilidade por eventuais constatações posteriores que poderiam ter sido verificadas caso tivesse realizado a visita técnica (Anexo VIII). A empresa interessada deverá realizar agendamento da visita através do telefone (48) 3664-8133 (Dorian Amorim), podendo a mesma ser realizada até a véspera da abertura do certame. Nesta visita prévia ao local, compete ao proponente, efetuar minucioso estudo e verificação dos projetos básicos fornecidos para a execução dos serviços, devendo antes de apresentar a proposta, indicar discrepâncias, omissões ou erros por ventura observados, de forma a serem sanados quaisquer problemas que prejudiquem o correto desenvolvimento dos serviços. Omissão por parte do proponente implicará na aceitação da responsabilidade por eventuais necessidades de alterações de projetos e adaptações nas instalações que porventura tiverem interferências com as demais instalações prediais.</w:t>
      </w:r>
    </w:p>
    <w:p w14:paraId="6AF1D8BA" w14:textId="77777777" w:rsidR="00291554" w:rsidRPr="00174E48" w:rsidRDefault="00291554" w:rsidP="00291554">
      <w:pPr>
        <w:pStyle w:val="Corpodetexto"/>
        <w:widowControl w:val="0"/>
        <w:suppressAutoHyphens w:val="0"/>
        <w:spacing w:before="56"/>
        <w:rPr>
          <w:rFonts w:ascii="Calibri" w:hAnsi="Calibri" w:cs="Calibri"/>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5A07B87B" w:rsidR="00733A11" w:rsidRPr="00176A9E"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176A9E">
        <w:rPr>
          <w:rFonts w:ascii="Calibri" w:hAnsi="Calibri" w:cs="Calibri"/>
        </w:rPr>
        <w:t xml:space="preserve">apresentar o </w:t>
      </w:r>
      <w:r w:rsidR="00D84E0F" w:rsidRPr="00176A9E">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176A9E" w:rsidRPr="00176A9E">
            <w:rPr>
              <w:rFonts w:asciiTheme="minorHAnsi" w:hAnsiTheme="minorHAnsi" w:cstheme="minorHAnsi"/>
              <w:b/>
            </w:rPr>
            <w:t>por lote</w:t>
          </w:r>
        </w:sdtContent>
      </w:sdt>
      <w:r w:rsidR="00D84E0F" w:rsidRPr="00176A9E">
        <w:rPr>
          <w:rFonts w:asciiTheme="minorHAnsi" w:hAnsiTheme="minorHAnsi" w:cstheme="minorHAnsi"/>
          <w:b/>
        </w:rPr>
        <w:t>,</w:t>
      </w:r>
      <w:r w:rsidR="00D84E0F" w:rsidRPr="00176A9E">
        <w:rPr>
          <w:rFonts w:ascii="Calibri" w:hAnsi="Calibri" w:cs="Calibri"/>
        </w:rPr>
        <w:t xml:space="preserve"> </w:t>
      </w:r>
      <w:r w:rsidR="00733A11" w:rsidRPr="00176A9E">
        <w:rPr>
          <w:rFonts w:ascii="Calibri" w:hAnsi="Calibri" w:cs="Calibri"/>
        </w:rPr>
        <w:t xml:space="preserve">conforme </w:t>
      </w:r>
      <w:r w:rsidR="00733A11" w:rsidRPr="00176A9E">
        <w:rPr>
          <w:rFonts w:ascii="Calibri" w:hAnsi="Calibri" w:cs="Calibri"/>
          <w:b/>
          <w:bCs/>
        </w:rPr>
        <w:t>Anexo I</w:t>
      </w:r>
      <w:r w:rsidR="00082D65" w:rsidRPr="00176A9E">
        <w:rPr>
          <w:rFonts w:ascii="Calibri" w:hAnsi="Calibri" w:cs="Calibri"/>
          <w:b/>
          <w:bCs/>
        </w:rPr>
        <w:t>I</w:t>
      </w:r>
      <w:r w:rsidR="00733A11" w:rsidRPr="00176A9E">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sidRPr="00176A9E">
        <w:rPr>
          <w:rFonts w:ascii="Calibri" w:hAnsi="Calibri" w:cs="Calibri"/>
          <w:b/>
          <w:bCs/>
        </w:rPr>
        <w:t xml:space="preserve">9.2 </w:t>
      </w:r>
      <w:r w:rsidR="00733A11" w:rsidRPr="00176A9E">
        <w:rPr>
          <w:rFonts w:ascii="Calibri" w:hAnsi="Calibri" w:cs="Calibri"/>
          <w:b/>
          <w:bCs/>
        </w:rPr>
        <w:t>–</w:t>
      </w:r>
      <w:r w:rsidR="00733A11" w:rsidRPr="00176A9E">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w:t>
      </w:r>
      <w:r w:rsidR="00733A11" w:rsidRPr="00937F04">
        <w:rPr>
          <w:rFonts w:ascii="Calibri" w:hAnsi="Calibri" w:cs="Calibri"/>
        </w:rPr>
        <w:t>,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1BBE1D5" w14:textId="482EE2A8" w:rsidR="00F36B64" w:rsidRPr="00176A9E"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w:t>
      </w:r>
      <w:r w:rsidRPr="00176A9E">
        <w:rPr>
          <w:rFonts w:ascii="Calibri" w:hAnsi="Calibri" w:cs="Calibri"/>
          <w:b/>
          <w:bCs/>
        </w:rPr>
        <w:t>.2 –</w:t>
      </w:r>
      <w:r w:rsidRPr="00176A9E">
        <w:rPr>
          <w:rFonts w:ascii="Calibri" w:hAnsi="Calibri" w:cs="Calibri"/>
        </w:rPr>
        <w:t xml:space="preserve"> Excepcionalmente, a impugnação poderá ser realizada pelo </w:t>
      </w:r>
      <w:r w:rsidR="00D84E0F" w:rsidRPr="00176A9E">
        <w:rPr>
          <w:rFonts w:asciiTheme="minorHAnsi" w:hAnsiTheme="minorHAnsi" w:cstheme="minorHAnsi"/>
          <w:b/>
          <w:bCs/>
        </w:rPr>
        <w:t>e-mail:</w:t>
      </w:r>
      <w:r w:rsidR="00D84E0F" w:rsidRPr="00176A9E">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176A9E" w:rsidRPr="00176A9E">
            <w:rPr>
              <w:rFonts w:asciiTheme="minorHAnsi" w:hAnsiTheme="minorHAnsi" w:cstheme="minorHAnsi"/>
            </w:rPr>
            <w:t>licita@udesc.br</w:t>
          </w:r>
        </w:sdtContent>
      </w:sdt>
      <w:r w:rsidRPr="00176A9E">
        <w:rPr>
          <w:rFonts w:ascii="Calibri" w:hAnsi="Calibri" w:cs="Calibri"/>
        </w:rPr>
        <w:t>.</w:t>
      </w:r>
    </w:p>
    <w:p w14:paraId="3FD35D0E" w14:textId="35A8392D" w:rsidR="00F36B64" w:rsidRPr="00176A9E" w:rsidRDefault="00F36B64" w:rsidP="00F45909">
      <w:pPr>
        <w:ind w:firstLine="142"/>
        <w:jc w:val="both"/>
        <w:rPr>
          <w:rFonts w:ascii="Calibri" w:hAnsi="Calibri" w:cs="Calibri"/>
        </w:rPr>
      </w:pPr>
      <w:r w:rsidRPr="00176A9E">
        <w:rPr>
          <w:rFonts w:ascii="Calibri" w:hAnsi="Calibri" w:cs="Calibri"/>
          <w:b/>
          <w:bCs/>
        </w:rPr>
        <w:t>1</w:t>
      </w:r>
      <w:r w:rsidR="00F45909" w:rsidRPr="00176A9E">
        <w:rPr>
          <w:rFonts w:ascii="Calibri" w:hAnsi="Calibri" w:cs="Calibri"/>
          <w:b/>
          <w:bCs/>
        </w:rPr>
        <w:t>0.1.3</w:t>
      </w:r>
      <w:r w:rsidRPr="00176A9E">
        <w:rPr>
          <w:rFonts w:ascii="Calibri" w:hAnsi="Calibri" w:cs="Calibri"/>
          <w:b/>
          <w:bCs/>
        </w:rPr>
        <w:t xml:space="preserve"> –</w:t>
      </w:r>
      <w:r w:rsidRPr="00176A9E">
        <w:rPr>
          <w:rFonts w:ascii="Calibri" w:hAnsi="Calibri" w:cs="Calibri"/>
        </w:rPr>
        <w:t xml:space="preserve"> O Sistema permite inserir Anexos na aba </w:t>
      </w:r>
      <w:r w:rsidR="00F020CC" w:rsidRPr="00176A9E">
        <w:rPr>
          <w:rFonts w:ascii="Calibri" w:hAnsi="Calibri" w:cs="Calibri"/>
        </w:rPr>
        <w:t>da impugnação</w:t>
      </w:r>
      <w:r w:rsidRPr="00176A9E">
        <w:rPr>
          <w:rFonts w:ascii="Calibri" w:hAnsi="Calibri" w:cs="Calibri"/>
        </w:rPr>
        <w:t>.</w:t>
      </w:r>
    </w:p>
    <w:p w14:paraId="2AA5B02A" w14:textId="0245517C" w:rsidR="00187D25" w:rsidRPr="00FA48CA" w:rsidRDefault="00187D25" w:rsidP="00187D25">
      <w:pPr>
        <w:jc w:val="both"/>
        <w:rPr>
          <w:rFonts w:ascii="Calibri" w:hAnsi="Calibri"/>
        </w:rPr>
      </w:pPr>
      <w:r w:rsidRPr="00176A9E">
        <w:rPr>
          <w:rFonts w:ascii="Calibri" w:hAnsi="Calibri"/>
          <w:b/>
        </w:rPr>
        <w:t>1</w:t>
      </w:r>
      <w:r w:rsidR="00853AF6" w:rsidRPr="00176A9E">
        <w:rPr>
          <w:rFonts w:ascii="Calibri" w:hAnsi="Calibri"/>
          <w:b/>
        </w:rPr>
        <w:t>0</w:t>
      </w:r>
      <w:r w:rsidRPr="00176A9E">
        <w:rPr>
          <w:rFonts w:ascii="Calibri" w:hAnsi="Calibri"/>
          <w:b/>
        </w:rPr>
        <w:t>.</w:t>
      </w:r>
      <w:r w:rsidR="00853AF6" w:rsidRPr="00176A9E">
        <w:rPr>
          <w:rFonts w:ascii="Calibri" w:hAnsi="Calibri"/>
          <w:b/>
        </w:rPr>
        <w:t>2</w:t>
      </w:r>
      <w:r w:rsidRPr="00176A9E">
        <w:rPr>
          <w:rFonts w:ascii="Calibri" w:hAnsi="Calibri"/>
          <w:b/>
        </w:rPr>
        <w:t xml:space="preserve"> –</w:t>
      </w:r>
      <w:r w:rsidRPr="00176A9E">
        <w:rPr>
          <w:rFonts w:ascii="Calibri" w:hAnsi="Calibri"/>
        </w:rPr>
        <w:t xml:space="preserve"> </w:t>
      </w:r>
      <w:r w:rsidR="00853AF6" w:rsidRPr="00176A9E">
        <w:rPr>
          <w:rFonts w:ascii="Calibri" w:hAnsi="Calibri"/>
        </w:rPr>
        <w:t>D</w:t>
      </w:r>
      <w:r w:rsidRPr="00176A9E">
        <w:rPr>
          <w:rFonts w:ascii="Calibri" w:hAnsi="Calibri"/>
        </w:rPr>
        <w:t>eclarado o vencedor, qualquer licitante poderá manifestar sua intenção de recorrer</w:t>
      </w:r>
      <w:r w:rsidR="006F1B80" w:rsidRPr="00176A9E">
        <w:rPr>
          <w:rFonts w:ascii="Calibri" w:hAnsi="Calibri"/>
        </w:rPr>
        <w:t xml:space="preserve"> no prazo de 30 minutos</w:t>
      </w:r>
      <w:r w:rsidRPr="00176A9E">
        <w:rPr>
          <w:rFonts w:ascii="Calibri" w:hAnsi="Calibri"/>
        </w:rPr>
        <w:t xml:space="preserve">, </w:t>
      </w:r>
      <w:r w:rsidRPr="00176A9E">
        <w:rPr>
          <w:rFonts w:ascii="Calibri" w:hAnsi="Calibri"/>
          <w:b/>
          <w:bCs/>
        </w:rPr>
        <w:t>em campo próprio do Sistema</w:t>
      </w:r>
      <w:r w:rsidRPr="00176A9E">
        <w:rPr>
          <w:rFonts w:ascii="Calibri" w:hAnsi="Calibri"/>
        </w:rPr>
        <w:t>, sendo-lhe concedido o</w:t>
      </w:r>
      <w:r w:rsidRPr="00FA48CA">
        <w:rPr>
          <w:rFonts w:ascii="Calibri" w:hAnsi="Calibri"/>
        </w:rPr>
        <w:t xml:space="preserve">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181DEA8F" w:rsidR="00661F91" w:rsidRDefault="00661F91" w:rsidP="00661F91">
      <w:pPr>
        <w:pStyle w:val="EspSubTitulo1Char"/>
        <w:tabs>
          <w:tab w:val="left" w:pos="2552"/>
        </w:tabs>
        <w:suppressAutoHyphens/>
        <w:spacing w:before="0" w:after="0"/>
        <w:rPr>
          <w:rFonts w:ascii="Calibri" w:hAnsi="Calibri" w:cs="Calibri"/>
          <w:b/>
          <w:bCs/>
          <w:sz w:val="24"/>
          <w:szCs w:val="24"/>
        </w:rPr>
      </w:pPr>
    </w:p>
    <w:p w14:paraId="4EBC2393" w14:textId="77777777" w:rsidR="00F84C01" w:rsidRPr="00352F71" w:rsidRDefault="00F84C0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lastRenderedPageBreak/>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Pr="00176A9E"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 xml:space="preserve">pela contratada, observado o interregno mínimo de um ano, </w:t>
      </w:r>
      <w:r w:rsidRPr="00176A9E">
        <w:rPr>
          <w:rFonts w:ascii="Calibri" w:hAnsi="Calibri"/>
          <w:bCs/>
        </w:rPr>
        <w:t>contado a partir da data-limite para apresentação da proposta.</w:t>
      </w:r>
    </w:p>
    <w:p w14:paraId="47772345" w14:textId="3BB6F2BD" w:rsidR="00F971E0" w:rsidRPr="00176A9E" w:rsidRDefault="00F971E0" w:rsidP="00D02F2F">
      <w:pPr>
        <w:ind w:firstLine="142"/>
        <w:jc w:val="both"/>
        <w:rPr>
          <w:rFonts w:ascii="Calibri" w:hAnsi="Calibri"/>
          <w:bCs/>
        </w:rPr>
      </w:pPr>
      <w:r w:rsidRPr="00176A9E">
        <w:rPr>
          <w:rFonts w:ascii="Calibri" w:hAnsi="Calibri"/>
          <w:b/>
        </w:rPr>
        <w:lastRenderedPageBreak/>
        <w:t>11.</w:t>
      </w:r>
      <w:r w:rsidR="00B06A9A" w:rsidRPr="00176A9E">
        <w:rPr>
          <w:rFonts w:ascii="Calibri" w:hAnsi="Calibri"/>
          <w:b/>
        </w:rPr>
        <w:t>9</w:t>
      </w:r>
      <w:r w:rsidRPr="00176A9E">
        <w:rPr>
          <w:rFonts w:ascii="Calibri" w:hAnsi="Calibri"/>
          <w:b/>
        </w:rPr>
        <w:t>.2.1 -</w:t>
      </w:r>
      <w:r w:rsidRPr="00176A9E">
        <w:rPr>
          <w:rFonts w:ascii="Calibri" w:hAnsi="Calibri"/>
          <w:bCs/>
        </w:rPr>
        <w:t xml:space="preserve"> O índice de reajuste será o Índice Nacional de Preços ao Consumidor Amplo - IPCA, ou índice que vier a substituí-lo;</w:t>
      </w:r>
    </w:p>
    <w:p w14:paraId="26562D8C" w14:textId="183E2EEA" w:rsidR="00F971E0" w:rsidRPr="00176A9E" w:rsidRDefault="00F971E0" w:rsidP="00D02F2F">
      <w:pPr>
        <w:ind w:firstLine="142"/>
        <w:jc w:val="both"/>
        <w:rPr>
          <w:rFonts w:ascii="Calibri" w:hAnsi="Calibri"/>
          <w:bCs/>
        </w:rPr>
      </w:pPr>
      <w:r w:rsidRPr="00176A9E">
        <w:rPr>
          <w:rFonts w:ascii="Calibri" w:hAnsi="Calibri"/>
          <w:b/>
        </w:rPr>
        <w:t>11.</w:t>
      </w:r>
      <w:r w:rsidR="00B06A9A" w:rsidRPr="00176A9E">
        <w:rPr>
          <w:rFonts w:ascii="Calibri" w:hAnsi="Calibri"/>
          <w:b/>
        </w:rPr>
        <w:t>9</w:t>
      </w:r>
      <w:r w:rsidRPr="00176A9E">
        <w:rPr>
          <w:rFonts w:ascii="Calibri" w:hAnsi="Calibri"/>
          <w:b/>
        </w:rPr>
        <w:t>.2.2 -</w:t>
      </w:r>
      <w:r w:rsidRPr="00176A9E">
        <w:rPr>
          <w:rFonts w:ascii="Calibri" w:hAnsi="Calibri"/>
          <w:bCs/>
        </w:rPr>
        <w:t xml:space="preserve"> Será utilizado o acumulado do índice dos últimos 12 meses a contar da data-limite de apresentação da proposta;</w:t>
      </w:r>
    </w:p>
    <w:p w14:paraId="0016DC0F" w14:textId="5725A407" w:rsidR="00F971E0" w:rsidRPr="00176A9E" w:rsidRDefault="00F971E0" w:rsidP="00F971E0">
      <w:pPr>
        <w:ind w:firstLine="142"/>
        <w:jc w:val="both"/>
        <w:rPr>
          <w:rFonts w:ascii="Calibri" w:hAnsi="Calibri"/>
          <w:b/>
          <w:bCs/>
        </w:rPr>
      </w:pPr>
      <w:r w:rsidRPr="00176A9E">
        <w:rPr>
          <w:rFonts w:ascii="Calibri" w:hAnsi="Calibri"/>
          <w:b/>
        </w:rPr>
        <w:t>11.</w:t>
      </w:r>
      <w:r w:rsidR="00B06A9A" w:rsidRPr="00176A9E">
        <w:rPr>
          <w:rFonts w:ascii="Calibri" w:hAnsi="Calibri"/>
          <w:b/>
        </w:rPr>
        <w:t>9</w:t>
      </w:r>
      <w:r w:rsidRPr="00176A9E">
        <w:rPr>
          <w:rFonts w:ascii="Calibri" w:hAnsi="Calibri"/>
          <w:b/>
        </w:rPr>
        <w:t>.2.3 -</w:t>
      </w:r>
      <w:r w:rsidRPr="00176A9E">
        <w:rPr>
          <w:rFonts w:ascii="Calibri" w:hAnsi="Calibri"/>
          <w:bCs/>
        </w:rPr>
        <w:t xml:space="preserve"> Os reajustes a que o contratado </w:t>
      </w:r>
      <w:proofErr w:type="spellStart"/>
      <w:r w:rsidRPr="00176A9E">
        <w:rPr>
          <w:rFonts w:ascii="Calibri" w:hAnsi="Calibri"/>
          <w:bCs/>
        </w:rPr>
        <w:t>fizer</w:t>
      </w:r>
      <w:proofErr w:type="spellEnd"/>
      <w:r w:rsidRPr="00176A9E">
        <w:rPr>
          <w:rFonts w:ascii="Calibri" w:hAnsi="Calibri"/>
          <w:bCs/>
        </w:rPr>
        <w:t xml:space="preserve"> jus e não forem solicitadas durante a vigência d</w:t>
      </w:r>
      <w:r w:rsidR="00661F91" w:rsidRPr="00176A9E">
        <w:rPr>
          <w:rFonts w:ascii="Calibri" w:hAnsi="Calibri"/>
          <w:bCs/>
        </w:rPr>
        <w:t>a ARP</w:t>
      </w:r>
      <w:r w:rsidRPr="00176A9E">
        <w:rPr>
          <w:rFonts w:ascii="Calibri" w:hAnsi="Calibri"/>
          <w:bCs/>
        </w:rPr>
        <w:t xml:space="preserve">, serão objeto de preclusão com a assinatura da prorrogação </w:t>
      </w:r>
      <w:r w:rsidR="00746E60" w:rsidRPr="00176A9E">
        <w:rPr>
          <w:rFonts w:ascii="Calibri" w:hAnsi="Calibri"/>
          <w:bCs/>
        </w:rPr>
        <w:t>da ARP</w:t>
      </w:r>
      <w:r w:rsidRPr="00176A9E">
        <w:rPr>
          <w:rFonts w:ascii="Calibri" w:hAnsi="Calibri"/>
          <w:bCs/>
        </w:rPr>
        <w:t xml:space="preserve"> ou o encerramento d</w:t>
      </w:r>
      <w:r w:rsidR="00746E60" w:rsidRPr="00176A9E">
        <w:rPr>
          <w:rFonts w:ascii="Calibri" w:hAnsi="Calibri"/>
          <w:bCs/>
        </w:rPr>
        <w:t>a vigência</w:t>
      </w:r>
      <w:r w:rsidRPr="00176A9E">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176A9E">
        <w:rPr>
          <w:rFonts w:ascii="Calibri" w:hAnsi="Calibri"/>
          <w:b/>
          <w:bCs/>
          <w:sz w:val="24"/>
          <w:szCs w:val="24"/>
        </w:rPr>
        <w:t>1</w:t>
      </w:r>
      <w:r w:rsidR="00562F8F" w:rsidRPr="00176A9E">
        <w:rPr>
          <w:rFonts w:ascii="Calibri" w:hAnsi="Calibri"/>
          <w:b/>
          <w:bCs/>
          <w:sz w:val="24"/>
          <w:szCs w:val="24"/>
        </w:rPr>
        <w:t>1</w:t>
      </w:r>
      <w:r w:rsidRPr="00176A9E">
        <w:rPr>
          <w:rFonts w:ascii="Calibri" w:hAnsi="Calibri"/>
          <w:b/>
          <w:bCs/>
          <w:sz w:val="24"/>
          <w:szCs w:val="24"/>
        </w:rPr>
        <w:t>.</w:t>
      </w:r>
      <w:r w:rsidR="00B06A9A" w:rsidRPr="00176A9E">
        <w:rPr>
          <w:rFonts w:ascii="Calibri" w:hAnsi="Calibri"/>
          <w:b/>
          <w:bCs/>
          <w:sz w:val="24"/>
          <w:szCs w:val="24"/>
        </w:rPr>
        <w:t>9</w:t>
      </w:r>
      <w:r w:rsidRPr="00176A9E">
        <w:rPr>
          <w:rFonts w:ascii="Calibri" w:hAnsi="Calibri"/>
          <w:b/>
          <w:bCs/>
          <w:sz w:val="24"/>
          <w:szCs w:val="24"/>
        </w:rPr>
        <w:t>.</w:t>
      </w:r>
      <w:r w:rsidR="00F971E0" w:rsidRPr="00176A9E">
        <w:rPr>
          <w:rFonts w:ascii="Calibri" w:hAnsi="Calibri"/>
          <w:b/>
          <w:bCs/>
          <w:sz w:val="24"/>
          <w:szCs w:val="24"/>
        </w:rPr>
        <w:t>3</w:t>
      </w:r>
      <w:r w:rsidRPr="00176A9E">
        <w:rPr>
          <w:rFonts w:ascii="Calibri" w:hAnsi="Calibri"/>
          <w:bCs/>
          <w:sz w:val="24"/>
          <w:szCs w:val="24"/>
        </w:rPr>
        <w:t xml:space="preserve"> – A revisão dos preços poderá ser concedida pela contratante nos termos do art. </w:t>
      </w:r>
      <w:r w:rsidR="00615F6D" w:rsidRPr="00176A9E">
        <w:rPr>
          <w:rFonts w:ascii="Calibri" w:hAnsi="Calibri"/>
          <w:bCs/>
          <w:sz w:val="24"/>
          <w:szCs w:val="24"/>
        </w:rPr>
        <w:t>124</w:t>
      </w:r>
      <w:r w:rsidRPr="00176A9E">
        <w:rPr>
          <w:rFonts w:ascii="Calibri" w:hAnsi="Calibri"/>
          <w:bCs/>
          <w:sz w:val="24"/>
          <w:szCs w:val="24"/>
        </w:rPr>
        <w:t xml:space="preserve">, inciso II, letra “d” da Lei </w:t>
      </w:r>
      <w:r w:rsidR="00615F6D" w:rsidRPr="00176A9E">
        <w:rPr>
          <w:rFonts w:ascii="Calibri" w:hAnsi="Calibri"/>
          <w:bCs/>
          <w:sz w:val="24"/>
          <w:szCs w:val="24"/>
        </w:rPr>
        <w:t>14.133</w:t>
      </w:r>
      <w:r w:rsidRPr="00176A9E">
        <w:rPr>
          <w:rFonts w:ascii="Calibri" w:hAnsi="Calibri"/>
          <w:bCs/>
          <w:sz w:val="24"/>
          <w:szCs w:val="24"/>
        </w:rPr>
        <w:t>/</w:t>
      </w:r>
      <w:r w:rsidR="00B034D3" w:rsidRPr="00176A9E">
        <w:rPr>
          <w:rFonts w:ascii="Calibri" w:hAnsi="Calibri"/>
          <w:bCs/>
          <w:sz w:val="24"/>
          <w:szCs w:val="24"/>
        </w:rPr>
        <w:t>20</w:t>
      </w:r>
      <w:r w:rsidR="00615F6D" w:rsidRPr="00176A9E">
        <w:rPr>
          <w:rFonts w:ascii="Calibri" w:hAnsi="Calibri"/>
          <w:bCs/>
          <w:sz w:val="24"/>
          <w:szCs w:val="24"/>
        </w:rPr>
        <w:t>21</w:t>
      </w:r>
      <w:r w:rsidRPr="00176A9E">
        <w:rPr>
          <w:rFonts w:ascii="Calibri" w:hAnsi="Calibri"/>
          <w:bCs/>
          <w:sz w:val="24"/>
          <w:szCs w:val="24"/>
        </w:rPr>
        <w:t>, a partir da análise e d</w:t>
      </w:r>
      <w:r w:rsidRPr="00946753">
        <w:rPr>
          <w:rFonts w:ascii="Calibri" w:hAnsi="Calibri"/>
          <w:bCs/>
          <w:sz w:val="24"/>
          <w:szCs w:val="24"/>
        </w:rPr>
        <w:t xml:space="preserve">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lastRenderedPageBreak/>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Pr="00176A9E"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 xml:space="preserve">pedidos de informações e </w:t>
      </w:r>
      <w:r w:rsidRPr="00176A9E">
        <w:rPr>
          <w:rFonts w:ascii="Calibri" w:hAnsi="Calibri" w:cs="Calibri"/>
          <w:bCs/>
        </w:rPr>
        <w:t>esclarecimentos, deve ser utilizada a opção “fórum” do edital;</w:t>
      </w:r>
    </w:p>
    <w:p w14:paraId="64AA064E" w14:textId="77777777" w:rsidR="00F36B64" w:rsidRPr="00176A9E" w:rsidRDefault="00F36B64" w:rsidP="003B3B12">
      <w:pPr>
        <w:ind w:firstLine="142"/>
        <w:jc w:val="both"/>
      </w:pPr>
      <w:r w:rsidRPr="00176A9E">
        <w:rPr>
          <w:rFonts w:ascii="Calibri" w:hAnsi="Calibri" w:cs="Calibri"/>
          <w:b/>
          <w:bCs/>
        </w:rPr>
        <w:t>1</w:t>
      </w:r>
      <w:r w:rsidR="00DC5013" w:rsidRPr="00176A9E">
        <w:rPr>
          <w:rFonts w:ascii="Calibri" w:hAnsi="Calibri" w:cs="Calibri"/>
          <w:b/>
          <w:bCs/>
        </w:rPr>
        <w:t>4</w:t>
      </w:r>
      <w:r w:rsidRPr="00176A9E">
        <w:rPr>
          <w:rFonts w:ascii="Calibri" w:hAnsi="Calibri" w:cs="Calibri"/>
          <w:b/>
          <w:bCs/>
        </w:rPr>
        <w:t xml:space="preserve">.1.2 - </w:t>
      </w:r>
      <w:r w:rsidRPr="00176A9E">
        <w:rPr>
          <w:rFonts w:ascii="Calibri" w:hAnsi="Calibri" w:cs="Calibri"/>
          <w:bCs/>
        </w:rPr>
        <w:t>Para</w:t>
      </w:r>
      <w:r w:rsidRPr="00176A9E">
        <w:rPr>
          <w:rFonts w:ascii="Calibri" w:hAnsi="Calibri" w:cs="Calibri"/>
          <w:b/>
          <w:bCs/>
        </w:rPr>
        <w:t xml:space="preserve"> </w:t>
      </w:r>
      <w:r w:rsidRPr="00176A9E">
        <w:rPr>
          <w:rFonts w:ascii="Calibri" w:hAnsi="Calibri" w:cs="Calibri"/>
          <w:bCs/>
        </w:rPr>
        <w:t xml:space="preserve">pedidos de impugnação deve ser utilizada a opção “Impugnação” </w:t>
      </w:r>
      <w:r w:rsidR="003B3B12" w:rsidRPr="00176A9E">
        <w:rPr>
          <w:rFonts w:ascii="Calibri" w:hAnsi="Calibri" w:cs="Calibri"/>
          <w:bCs/>
        </w:rPr>
        <w:t>do edital</w:t>
      </w:r>
      <w:r w:rsidRPr="00176A9E">
        <w:rPr>
          <w:rFonts w:ascii="Calibri" w:hAnsi="Calibri" w:cs="Calibri"/>
          <w:bCs/>
        </w:rPr>
        <w:t>.</w:t>
      </w:r>
    </w:p>
    <w:p w14:paraId="69C0CECD" w14:textId="77777777" w:rsidR="008D28D0" w:rsidRPr="00176A9E" w:rsidRDefault="008D28D0">
      <w:pPr>
        <w:shd w:val="clear" w:color="auto" w:fill="FFFFFF"/>
        <w:jc w:val="both"/>
        <w:rPr>
          <w:rFonts w:ascii="Calibri" w:hAnsi="Calibri" w:cs="Calibri"/>
          <w:bCs/>
        </w:rPr>
      </w:pPr>
      <w:r w:rsidRPr="00176A9E">
        <w:rPr>
          <w:rFonts w:ascii="Calibri" w:hAnsi="Calibri" w:cs="Calibri"/>
          <w:b/>
        </w:rPr>
        <w:t>1</w:t>
      </w:r>
      <w:r w:rsidR="00DC5013" w:rsidRPr="00176A9E">
        <w:rPr>
          <w:rFonts w:ascii="Calibri" w:hAnsi="Calibri" w:cs="Calibri"/>
          <w:b/>
        </w:rPr>
        <w:t>4</w:t>
      </w:r>
      <w:r w:rsidRPr="00176A9E">
        <w:rPr>
          <w:rFonts w:ascii="Calibri" w:hAnsi="Calibri" w:cs="Calibri"/>
          <w:b/>
        </w:rPr>
        <w:t xml:space="preserve">.2 – </w:t>
      </w:r>
      <w:r w:rsidRPr="00176A9E">
        <w:rPr>
          <w:rFonts w:ascii="Calibri" w:hAnsi="Calibri" w:cs="Calibri"/>
          <w:bCs/>
        </w:rPr>
        <w:t>Cópias e vistas obedecerão aos seguintes procedimentos:</w:t>
      </w:r>
    </w:p>
    <w:p w14:paraId="24CA80F7" w14:textId="77777777" w:rsidR="008D28D0" w:rsidRPr="00176A9E" w:rsidRDefault="003B3B12" w:rsidP="003B3B12">
      <w:pPr>
        <w:shd w:val="clear" w:color="auto" w:fill="FFFFFF"/>
        <w:ind w:firstLine="142"/>
        <w:jc w:val="both"/>
        <w:rPr>
          <w:rFonts w:ascii="Calibri" w:hAnsi="Calibri" w:cs="Calibri"/>
          <w:bCs/>
        </w:rPr>
      </w:pPr>
      <w:r w:rsidRPr="00176A9E">
        <w:rPr>
          <w:rFonts w:ascii="Calibri" w:hAnsi="Calibri" w:cs="Calibri"/>
          <w:b/>
        </w:rPr>
        <w:t>1</w:t>
      </w:r>
      <w:r w:rsidR="00DC5013" w:rsidRPr="00176A9E">
        <w:rPr>
          <w:rFonts w:ascii="Calibri" w:hAnsi="Calibri" w:cs="Calibri"/>
          <w:b/>
        </w:rPr>
        <w:t>4</w:t>
      </w:r>
      <w:r w:rsidRPr="00176A9E">
        <w:rPr>
          <w:rFonts w:ascii="Calibri" w:hAnsi="Calibri" w:cs="Calibri"/>
          <w:b/>
        </w:rPr>
        <w:t>.</w:t>
      </w:r>
      <w:r w:rsidR="008D28D0" w:rsidRPr="00176A9E">
        <w:rPr>
          <w:rFonts w:ascii="Calibri" w:hAnsi="Calibri" w:cs="Calibri"/>
          <w:b/>
        </w:rPr>
        <w:t>2.1 –</w:t>
      </w:r>
      <w:r w:rsidR="008D28D0" w:rsidRPr="00176A9E">
        <w:rPr>
          <w:rFonts w:ascii="Calibri" w:hAnsi="Calibri" w:cs="Calibri"/>
          <w:bCs/>
        </w:rPr>
        <w:t xml:space="preserve"> Cópia deste edital e seus anexos poderá ser obtida pelos interessados, no endereço eletrônico </w:t>
      </w:r>
      <w:hyperlink r:id="rId13" w:history="1">
        <w:r w:rsidR="008D28D0" w:rsidRPr="00176A9E">
          <w:rPr>
            <w:rStyle w:val="Hyperlink"/>
            <w:rFonts w:ascii="Calibri" w:hAnsi="Calibri" w:cs="Calibri"/>
            <w:bCs/>
          </w:rPr>
          <w:t>http://portaldecompras.sc.gov.br/</w:t>
        </w:r>
      </w:hyperlink>
      <w:r w:rsidRPr="00176A9E">
        <w:rPr>
          <w:rFonts w:ascii="Calibri" w:hAnsi="Calibri" w:cs="Calibri"/>
          <w:bCs/>
        </w:rPr>
        <w:t xml:space="preserve"> ou </w:t>
      </w:r>
      <w:hyperlink r:id="rId14" w:history="1">
        <w:r w:rsidRPr="00176A9E">
          <w:rPr>
            <w:rStyle w:val="Hyperlink"/>
            <w:rFonts w:ascii="Calibri" w:hAnsi="Calibri" w:cs="Calibri"/>
            <w:bCs/>
          </w:rPr>
          <w:t>https://e-lic.sc.gov.br/</w:t>
        </w:r>
      </w:hyperlink>
      <w:r w:rsidRPr="00176A9E">
        <w:rPr>
          <w:rFonts w:ascii="Calibri" w:hAnsi="Calibri" w:cs="Calibri"/>
          <w:bCs/>
        </w:rPr>
        <w:t xml:space="preserve"> </w:t>
      </w:r>
      <w:r w:rsidR="008D28D0" w:rsidRPr="00176A9E">
        <w:rPr>
          <w:rFonts w:ascii="Calibri" w:hAnsi="Calibri" w:cs="Calibri"/>
          <w:bCs/>
        </w:rPr>
        <w:t xml:space="preserve">  </w:t>
      </w:r>
    </w:p>
    <w:p w14:paraId="07C24C31" w14:textId="7FD494AB" w:rsidR="008D28D0" w:rsidRPr="003B3B12" w:rsidRDefault="00DC5013" w:rsidP="003B3B12">
      <w:pPr>
        <w:shd w:val="clear" w:color="auto" w:fill="FFFFFF"/>
        <w:ind w:firstLine="142"/>
        <w:jc w:val="both"/>
        <w:rPr>
          <w:rFonts w:ascii="Calibri" w:hAnsi="Calibri" w:cs="Calibri"/>
          <w:bCs/>
        </w:rPr>
      </w:pPr>
      <w:r w:rsidRPr="00176A9E">
        <w:rPr>
          <w:rFonts w:ascii="Calibri" w:hAnsi="Calibri" w:cs="Calibri"/>
          <w:b/>
        </w:rPr>
        <w:t>14</w:t>
      </w:r>
      <w:r w:rsidR="003B3B12" w:rsidRPr="00176A9E">
        <w:rPr>
          <w:rFonts w:ascii="Calibri" w:hAnsi="Calibri" w:cs="Calibri"/>
          <w:b/>
        </w:rPr>
        <w:t>.2.2</w:t>
      </w:r>
      <w:r w:rsidR="008D28D0" w:rsidRPr="00176A9E">
        <w:rPr>
          <w:rFonts w:ascii="Calibri" w:hAnsi="Calibri" w:cs="Calibri"/>
          <w:b/>
        </w:rPr>
        <w:t xml:space="preserve"> –</w:t>
      </w:r>
      <w:r w:rsidR="008D28D0" w:rsidRPr="00176A9E">
        <w:rPr>
          <w:rFonts w:ascii="Calibri" w:hAnsi="Calibri" w:cs="Calibri"/>
          <w:bCs/>
        </w:rPr>
        <w:t xml:space="preserve"> Vistas ao processo licitatório poderão ser realizadas no endereço </w:t>
      </w:r>
      <w:hyperlink r:id="rId15" w:history="1">
        <w:r w:rsidR="008D28D0" w:rsidRPr="00176A9E">
          <w:rPr>
            <w:rStyle w:val="Hyperlink"/>
            <w:rFonts w:ascii="Calibri" w:hAnsi="Calibri" w:cs="Calibri"/>
            <w:bCs/>
          </w:rPr>
          <w:t>https://portal.sgpe.sea.sc.gov.br</w:t>
        </w:r>
      </w:hyperlink>
      <w:r w:rsidR="008D28D0" w:rsidRPr="00176A9E">
        <w:rPr>
          <w:rFonts w:ascii="Calibri" w:hAnsi="Calibri" w:cs="Calibri"/>
          <w:bCs/>
        </w:rPr>
        <w:t xml:space="preserve">, informando o nº do processo UDESC </w:t>
      </w:r>
      <w:r w:rsidR="00176A9E" w:rsidRPr="00176A9E">
        <w:rPr>
          <w:rFonts w:ascii="Calibri" w:hAnsi="Calibri" w:cs="Calibri"/>
          <w:bCs/>
        </w:rPr>
        <w:t>7444</w:t>
      </w:r>
      <w:r w:rsidR="008D28D0" w:rsidRPr="00176A9E">
        <w:rPr>
          <w:rFonts w:ascii="Calibri" w:hAnsi="Calibri" w:cs="Calibri"/>
          <w:bCs/>
        </w:rPr>
        <w:t>/202</w:t>
      </w:r>
      <w:r w:rsidR="00170C9D" w:rsidRPr="00176A9E">
        <w:rPr>
          <w:rFonts w:ascii="Calibri" w:hAnsi="Calibri" w:cs="Calibri"/>
          <w:bCs/>
        </w:rPr>
        <w:t>4</w:t>
      </w:r>
      <w:r w:rsidR="008D28D0" w:rsidRPr="00176A9E">
        <w:rPr>
          <w:rFonts w:ascii="Calibri" w:hAnsi="Calibri" w:cs="Calibri"/>
          <w:bCs/>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 xml:space="preserve">antes de aberta a licitação, no interesse público, por sua iniciativa ou decorrente de provocação de terceiros, atendido o que </w:t>
      </w:r>
      <w:r w:rsidR="00733A11" w:rsidRPr="00937F04">
        <w:rPr>
          <w:rFonts w:ascii="Calibri" w:hAnsi="Calibri" w:cs="Calibri"/>
          <w:szCs w:val="18"/>
        </w:rPr>
        <w:lastRenderedPageBreak/>
        <w:t>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176A9E"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 xml:space="preserve">Fica eleito o Foro da Comarca da Capital do Estado de Santa </w:t>
      </w:r>
      <w:r w:rsidR="00733A11" w:rsidRPr="00176A9E">
        <w:rPr>
          <w:rFonts w:ascii="Calibri" w:hAnsi="Calibri" w:cs="Calibri"/>
          <w:szCs w:val="22"/>
        </w:rPr>
        <w:t>Catarina,</w:t>
      </w:r>
      <w:r w:rsidR="00733A11" w:rsidRPr="00176A9E">
        <w:rPr>
          <w:rFonts w:ascii="Calibri" w:hAnsi="Calibri" w:cs="Calibri"/>
          <w:szCs w:val="18"/>
        </w:rPr>
        <w:t xml:space="preserve"> com prevalência sobre qualquer outro, para apreciação judicial de quaisquer questões resultantes deste edital.</w:t>
      </w:r>
    </w:p>
    <w:p w14:paraId="70549871" w14:textId="77777777" w:rsidR="003206AA" w:rsidRPr="00176A9E" w:rsidRDefault="003206AA">
      <w:pPr>
        <w:jc w:val="both"/>
        <w:rPr>
          <w:rFonts w:ascii="Calibri" w:hAnsi="Calibri" w:cs="Calibri"/>
          <w:szCs w:val="18"/>
        </w:rPr>
      </w:pPr>
    </w:p>
    <w:p w14:paraId="78691D96" w14:textId="02D54024" w:rsidR="003206AA" w:rsidRPr="00176A9E" w:rsidRDefault="00077A95"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76A9E" w:rsidRPr="00176A9E">
            <w:rPr>
              <w:rFonts w:asciiTheme="minorHAnsi" w:hAnsiTheme="minorHAnsi" w:cstheme="minorHAnsi"/>
              <w:b/>
            </w:rPr>
            <w:t>Florianópolis/SC</w:t>
          </w:r>
        </w:sdtContent>
      </w:sdt>
      <w:r w:rsidR="006F0DFF" w:rsidRPr="00176A9E">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4-05-21T00:00:00Z">
            <w:dateFormat w:val="d' de 'MMMM' de 'yyyy"/>
            <w:lid w:val="pt-BR"/>
            <w:storeMappedDataAs w:val="dateTime"/>
            <w:calendar w:val="gregorian"/>
          </w:date>
        </w:sdtPr>
        <w:sdtEndPr/>
        <w:sdtContent>
          <w:r w:rsidR="00923601">
            <w:rPr>
              <w:rFonts w:asciiTheme="minorHAnsi" w:hAnsiTheme="minorHAnsi" w:cstheme="minorHAnsi"/>
              <w:b/>
            </w:rPr>
            <w:t>21 de maio de 2024</w:t>
          </w:r>
        </w:sdtContent>
      </w:sdt>
      <w:r w:rsidR="00D84E0F" w:rsidRPr="00176A9E">
        <w:rPr>
          <w:rFonts w:asciiTheme="minorHAnsi" w:hAnsiTheme="minorHAnsi" w:cstheme="minorHAnsi"/>
          <w:b/>
        </w:rPr>
        <w:t>.</w:t>
      </w:r>
    </w:p>
    <w:p w14:paraId="73A0EB1D" w14:textId="77777777" w:rsidR="003206AA" w:rsidRPr="00176A9E" w:rsidRDefault="003206AA" w:rsidP="003206AA">
      <w:pPr>
        <w:jc w:val="center"/>
        <w:rPr>
          <w:rFonts w:ascii="Calibri" w:hAnsi="Calibri" w:cs="Calibri"/>
          <w:b/>
          <w:szCs w:val="18"/>
        </w:rPr>
      </w:pPr>
    </w:p>
    <w:p w14:paraId="5D8B6163" w14:textId="77777777" w:rsidR="00176A9E" w:rsidRPr="00176A9E" w:rsidRDefault="00176A9E" w:rsidP="003206AA">
      <w:pPr>
        <w:pStyle w:val="Ttulo4"/>
        <w:rPr>
          <w:rFonts w:ascii="Calibri" w:hAnsi="Calibri" w:cs="Calibri"/>
          <w:sz w:val="24"/>
          <w:szCs w:val="24"/>
        </w:rPr>
      </w:pPr>
    </w:p>
    <w:p w14:paraId="7F68BFD4" w14:textId="2B90654F" w:rsidR="003206AA" w:rsidRPr="00176A9E" w:rsidRDefault="00E36193" w:rsidP="003206AA">
      <w:pPr>
        <w:pStyle w:val="Ttulo4"/>
        <w:rPr>
          <w:rFonts w:ascii="Calibri" w:hAnsi="Calibri" w:cs="Calibri"/>
          <w:sz w:val="24"/>
          <w:szCs w:val="24"/>
        </w:rPr>
      </w:pPr>
      <w:r w:rsidRPr="00176A9E">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sidRPr="00176A9E">
        <w:rPr>
          <w:rFonts w:ascii="Calibri" w:hAnsi="Calibri"/>
          <w:b/>
        </w:rPr>
        <w:t>REITOR DA FUNDAÇÃO UNIVERSIDADE DO ESTADO DE SANTA</w:t>
      </w:r>
      <w:r>
        <w:rPr>
          <w:rFonts w:ascii="Calibri" w:hAnsi="Calibri"/>
          <w:b/>
        </w:rPr>
        <w:t xml:space="preserve"> CATARINA</w:t>
      </w:r>
      <w:bookmarkStart w:id="5" w:name="_GoBack"/>
      <w:bookmarkEnd w:id="5"/>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525969E1" w:rsidR="00733A11" w:rsidRPr="00176A9E" w:rsidRDefault="00733A11">
      <w:pPr>
        <w:tabs>
          <w:tab w:val="left" w:pos="204"/>
          <w:tab w:val="left" w:pos="720"/>
        </w:tabs>
        <w:autoSpaceDE w:val="0"/>
        <w:jc w:val="center"/>
        <w:rPr>
          <w:rFonts w:ascii="Calibri" w:hAnsi="Calibri" w:cs="Calibri"/>
          <w:b/>
        </w:rPr>
      </w:pPr>
      <w:r w:rsidRPr="00176A9E">
        <w:rPr>
          <w:rFonts w:ascii="Calibri" w:hAnsi="Calibri" w:cs="Calibri"/>
          <w:b/>
        </w:rPr>
        <w:t xml:space="preserve">PREGÃO ELETRÔNICO Nº </w:t>
      </w:r>
      <w:r w:rsidR="00176A9E" w:rsidRPr="00176A9E">
        <w:rPr>
          <w:rFonts w:ascii="Calibri" w:hAnsi="Calibri" w:cs="Calibri"/>
          <w:b/>
        </w:rPr>
        <w:t>0658</w:t>
      </w:r>
      <w:r w:rsidR="00F2392A" w:rsidRPr="00176A9E">
        <w:rPr>
          <w:rFonts w:ascii="Calibri" w:hAnsi="Calibri" w:cs="Calibri"/>
          <w:b/>
        </w:rPr>
        <w:t>/20</w:t>
      </w:r>
      <w:r w:rsidR="00095A81" w:rsidRPr="00176A9E">
        <w:rPr>
          <w:rFonts w:ascii="Calibri" w:hAnsi="Calibri" w:cs="Calibri"/>
          <w:b/>
        </w:rPr>
        <w:t>2</w:t>
      </w:r>
      <w:r w:rsidR="00170C9D" w:rsidRPr="00176A9E">
        <w:rPr>
          <w:rFonts w:ascii="Calibri" w:hAnsi="Calibri" w:cs="Calibri"/>
          <w:b/>
        </w:rPr>
        <w:t>4</w:t>
      </w:r>
    </w:p>
    <w:p w14:paraId="124FD0E4" w14:textId="77777777" w:rsidR="00AB4E34" w:rsidRPr="00176A9E"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176A9E">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267EA4F9" w:rsidR="00082D65" w:rsidRPr="00176A9E" w:rsidRDefault="00082D65" w:rsidP="00082D65">
      <w:pPr>
        <w:jc w:val="center"/>
        <w:rPr>
          <w:rFonts w:ascii="Calibri" w:hAnsi="Calibri" w:cs="Calibri"/>
          <w:b/>
        </w:rPr>
      </w:pPr>
      <w:r w:rsidRPr="00176A9E">
        <w:rPr>
          <w:rFonts w:ascii="Calibri" w:hAnsi="Calibri" w:cs="Calibri"/>
          <w:b/>
        </w:rPr>
        <w:t xml:space="preserve">PREGÃO ELETRÔNICO Nº </w:t>
      </w:r>
      <w:r w:rsidR="00176A9E" w:rsidRPr="00176A9E">
        <w:rPr>
          <w:rFonts w:ascii="Calibri" w:hAnsi="Calibri" w:cs="Calibri"/>
          <w:b/>
        </w:rPr>
        <w:t>0658</w:t>
      </w:r>
      <w:r w:rsidR="00F2392A" w:rsidRPr="00176A9E">
        <w:rPr>
          <w:rFonts w:ascii="Calibri" w:hAnsi="Calibri" w:cs="Calibri"/>
          <w:b/>
        </w:rPr>
        <w:t>/20</w:t>
      </w:r>
      <w:r w:rsidR="00095A81" w:rsidRPr="00176A9E">
        <w:rPr>
          <w:rFonts w:ascii="Calibri" w:hAnsi="Calibri" w:cs="Calibri"/>
          <w:b/>
        </w:rPr>
        <w:t>2</w:t>
      </w:r>
      <w:r w:rsidR="00170C9D" w:rsidRPr="00176A9E">
        <w:rPr>
          <w:rFonts w:ascii="Calibri" w:hAnsi="Calibri" w:cs="Calibri"/>
          <w:b/>
        </w:rPr>
        <w:t>4</w:t>
      </w:r>
    </w:p>
    <w:p w14:paraId="20D91D17" w14:textId="77777777" w:rsidR="00082D65" w:rsidRPr="00176A9E"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176A9E">
        <w:rPr>
          <w:rFonts w:ascii="Calibri" w:hAnsi="Calibri" w:cs="Arial"/>
          <w:b w:val="0"/>
          <w:sz w:val="22"/>
          <w:szCs w:val="22"/>
          <w:lang w:val="pt-PT"/>
        </w:rPr>
        <w:t>Quadro de Quantitativo e Especificação Mínima</w:t>
      </w:r>
      <w:r w:rsidRPr="00E90298">
        <w:rPr>
          <w:rFonts w:ascii="Calibri" w:hAnsi="Calibri" w:cs="Arial"/>
          <w:b w:val="0"/>
          <w:sz w:val="22"/>
          <w:szCs w:val="22"/>
          <w:lang w:val="pt-PT"/>
        </w:rPr>
        <w:t xml:space="preserve">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410B6E43" w:rsidR="00F971E0" w:rsidRPr="00176A9E" w:rsidRDefault="00F971E0" w:rsidP="00F971E0">
      <w:pPr>
        <w:pStyle w:val="Ttulo"/>
        <w:rPr>
          <w:rFonts w:ascii="Calibri" w:hAnsi="Calibri"/>
          <w:sz w:val="24"/>
          <w14:shadow w14:blurRad="0" w14:dist="0" w14:dir="0" w14:sx="0" w14:sy="0" w14:kx="0" w14:ky="0" w14:algn="none">
            <w14:srgbClr w14:val="000000"/>
          </w14:shadow>
        </w:rPr>
      </w:pPr>
      <w:r w:rsidRPr="00176A9E">
        <w:rPr>
          <w:rFonts w:ascii="Calibri" w:hAnsi="Calibri"/>
          <w:sz w:val="24"/>
          <w14:shadow w14:blurRad="0" w14:dist="0" w14:dir="0" w14:sx="0" w14:sy="0" w14:kx="0" w14:ky="0" w14:algn="none">
            <w14:srgbClr w14:val="000000"/>
          </w14:shadow>
        </w:rPr>
        <w:t xml:space="preserve">PREGÃO ELETRÔNICO nº </w:t>
      </w:r>
      <w:r w:rsidR="00176A9E" w:rsidRPr="00176A9E">
        <w:rPr>
          <w:rFonts w:ascii="Calibri" w:hAnsi="Calibri"/>
          <w:sz w:val="24"/>
          <w14:shadow w14:blurRad="0" w14:dist="0" w14:dir="0" w14:sx="0" w14:sy="0" w14:kx="0" w14:ky="0" w14:algn="none">
            <w14:srgbClr w14:val="000000"/>
          </w14:shadow>
        </w:rPr>
        <w:t>0658</w:t>
      </w:r>
      <w:r w:rsidRPr="00176A9E">
        <w:rPr>
          <w:rFonts w:ascii="Calibri" w:hAnsi="Calibri"/>
          <w:sz w:val="24"/>
          <w14:shadow w14:blurRad="0" w14:dist="0" w14:dir="0" w14:sx="0" w14:sy="0" w14:kx="0" w14:ky="0" w14:algn="none">
            <w14:srgbClr w14:val="000000"/>
          </w14:shadow>
        </w:rPr>
        <w:t>/202</w:t>
      </w:r>
      <w:r w:rsidR="00170C9D" w:rsidRPr="00176A9E">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176A9E">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64FAB6E1" w:rsidR="00746E60" w:rsidRPr="00176A9E" w:rsidRDefault="00746E60" w:rsidP="00176A9E">
      <w:pPr>
        <w:pStyle w:val="Ttulo1"/>
        <w:numPr>
          <w:ilvl w:val="0"/>
          <w:numId w:val="0"/>
        </w:numPr>
        <w:tabs>
          <w:tab w:val="left" w:pos="1134"/>
        </w:tabs>
        <w:jc w:val="center"/>
        <w:rPr>
          <w:rFonts w:ascii="Calibri" w:hAnsi="Calibri" w:cs="Calibri"/>
          <w:bCs/>
          <w:szCs w:val="24"/>
        </w:rPr>
      </w:pPr>
      <w:r w:rsidRPr="00176A9E">
        <w:rPr>
          <w:rFonts w:ascii="Calibri" w:hAnsi="Calibri" w:cs="Calibri"/>
          <w:bCs/>
          <w:szCs w:val="24"/>
        </w:rPr>
        <w:t xml:space="preserve">PREGÃO ELETRÔNICO nº </w:t>
      </w:r>
      <w:r w:rsidR="00176A9E" w:rsidRPr="00176A9E">
        <w:rPr>
          <w:rFonts w:ascii="Calibri" w:hAnsi="Calibri" w:cs="Calibri"/>
          <w:bCs/>
          <w:szCs w:val="24"/>
        </w:rPr>
        <w:t>0658</w:t>
      </w:r>
      <w:r w:rsidRPr="00176A9E">
        <w:rPr>
          <w:rFonts w:ascii="Calibri" w:hAnsi="Calibri" w:cs="Calibri"/>
          <w:bCs/>
          <w:szCs w:val="24"/>
        </w:rPr>
        <w:t>/202</w:t>
      </w:r>
      <w:r w:rsidR="00170C9D" w:rsidRPr="00176A9E">
        <w:rPr>
          <w:rFonts w:ascii="Calibri" w:hAnsi="Calibri" w:cs="Calibri"/>
          <w:bCs/>
          <w:szCs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0ECF9F3A"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6"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6"/>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077A95"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51BF8D80" w:rsidR="00F81BF6" w:rsidRPr="00176A9E"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176A9E">
        <w:rPr>
          <w:rFonts w:ascii="Calibri" w:hAnsi="Calibri"/>
          <w:sz w:val="24"/>
          <w14:shadow w14:blurRad="0" w14:dist="0" w14:dir="0" w14:sx="0" w14:sy="0" w14:kx="0" w14:ky="0" w14:algn="none">
            <w14:srgbClr w14:val="000000"/>
          </w14:shadow>
        </w:rPr>
        <w:t xml:space="preserve">nº </w:t>
      </w:r>
      <w:r w:rsidR="00176A9E" w:rsidRPr="00176A9E">
        <w:rPr>
          <w:rFonts w:ascii="Calibri" w:hAnsi="Calibri"/>
          <w:sz w:val="24"/>
          <w14:shadow w14:blurRad="0" w14:dist="0" w14:dir="0" w14:sx="0" w14:sy="0" w14:kx="0" w14:ky="0" w14:algn="none">
            <w14:srgbClr w14:val="000000"/>
          </w14:shadow>
        </w:rPr>
        <w:t>0658</w:t>
      </w:r>
      <w:r w:rsidR="00F2392A" w:rsidRPr="00176A9E">
        <w:rPr>
          <w:rFonts w:ascii="Calibri" w:hAnsi="Calibri"/>
          <w:sz w:val="24"/>
          <w14:shadow w14:blurRad="0" w14:dist="0" w14:dir="0" w14:sx="0" w14:sy="0" w14:kx="0" w14:ky="0" w14:algn="none">
            <w14:srgbClr w14:val="000000"/>
          </w14:shadow>
        </w:rPr>
        <w:t>/20</w:t>
      </w:r>
      <w:r w:rsidR="00095A81" w:rsidRPr="00176A9E">
        <w:rPr>
          <w:rFonts w:ascii="Calibri" w:hAnsi="Calibri"/>
          <w:sz w:val="24"/>
          <w14:shadow w14:blurRad="0" w14:dist="0" w14:dir="0" w14:sx="0" w14:sy="0" w14:kx="0" w14:ky="0" w14:algn="none">
            <w14:srgbClr w14:val="000000"/>
          </w14:shadow>
        </w:rPr>
        <w:t>2</w:t>
      </w:r>
      <w:r w:rsidR="00170C9D" w:rsidRPr="00176A9E">
        <w:rPr>
          <w:rFonts w:ascii="Calibri" w:hAnsi="Calibri"/>
          <w:sz w:val="24"/>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176A9E">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6983E534" w:rsidR="00F81BF6" w:rsidRPr="009B21AF" w:rsidRDefault="00176A9E" w:rsidP="00F81BF6">
      <w:pPr>
        <w:pStyle w:val="Recuodecorpodetexto2"/>
        <w:spacing w:line="240" w:lineRule="auto"/>
        <w:ind w:left="3827"/>
        <w:jc w:val="both"/>
        <w:rPr>
          <w:rFonts w:ascii="Calibri" w:hAnsi="Calibri"/>
          <w:bCs/>
          <w:sz w:val="22"/>
          <w:szCs w:val="22"/>
        </w:rPr>
      </w:pPr>
      <w:r w:rsidRPr="00176A9E">
        <w:rPr>
          <w:rFonts w:ascii="Calibri" w:hAnsi="Calibri"/>
          <w:b/>
          <w:sz w:val="22"/>
          <w:szCs w:val="22"/>
        </w:rPr>
        <w:t>CONTRATAÇÃO DE EMPRESA PARA EXECUÇÃO DE SERVIÇO DE MANUTENÇÃO E INSTALAÇÃO DE CABEAMENTO ESTRUTURADO (REDE DE DADOS/VOZ) COM FORNECIMENTO DE MATERIAL PARA A UDESC</w:t>
      </w:r>
      <w:r w:rsidR="00A54DA0" w:rsidRPr="00176A9E">
        <w:rPr>
          <w:rFonts w:ascii="Calibri" w:hAnsi="Calibri"/>
          <w:bCs/>
          <w:sz w:val="22"/>
          <w:szCs w:val="22"/>
        </w:rPr>
        <w:t xml:space="preserve"> </w:t>
      </w:r>
      <w:r w:rsidR="00F81BF6" w:rsidRPr="00176A9E">
        <w:rPr>
          <w:rFonts w:ascii="Calibri" w:hAnsi="Calibri"/>
          <w:bCs/>
          <w:sz w:val="22"/>
          <w:szCs w:val="22"/>
        </w:rPr>
        <w:t>QUE ENTRE SI CELEBRAM A FUNDAÇÃO UNIVERSIDADE DO ESTADO DE SANTA CATARINA – UDESC E</w:t>
      </w:r>
      <w:r w:rsidR="00F81BF6" w:rsidRPr="009B21AF">
        <w:rPr>
          <w:rFonts w:ascii="Calibri" w:hAnsi="Calibri"/>
          <w:bCs/>
          <w:sz w:val="22"/>
          <w:szCs w:val="22"/>
        </w:rPr>
        <w:t xml:space="preserv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176A9E"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w:t>
      </w:r>
      <w:r w:rsidRPr="00176A9E">
        <w:rPr>
          <w:rFonts w:ascii="Calibri" w:hAnsi="Calibri" w:cs="Calibri"/>
          <w:bCs w:val="0"/>
          <w:lang w:eastAsia="zh-CN"/>
        </w:rPr>
        <w:t>MEIRA – Do Objeto e sua Execução</w:t>
      </w:r>
    </w:p>
    <w:p w14:paraId="6298DD41" w14:textId="6BDEC04E" w:rsidR="00F81BF6" w:rsidRPr="009B21AF" w:rsidRDefault="00A54DA0" w:rsidP="00F81BF6">
      <w:pPr>
        <w:pStyle w:val="Corpodetexto23"/>
        <w:rPr>
          <w:rFonts w:ascii="Calibri" w:hAnsi="Calibri" w:cs="Calibri"/>
          <w:color w:val="auto"/>
          <w:sz w:val="22"/>
          <w:szCs w:val="22"/>
        </w:rPr>
      </w:pPr>
      <w:r w:rsidRPr="00176A9E">
        <w:rPr>
          <w:rFonts w:ascii="Calibri" w:hAnsi="Calibri" w:cs="Calibri"/>
          <w:color w:val="auto"/>
          <w:sz w:val="22"/>
          <w:szCs w:val="22"/>
        </w:rPr>
        <w:t xml:space="preserve">Constitui objeto do presente a </w:t>
      </w:r>
      <w:r w:rsidR="00176A9E" w:rsidRPr="00176A9E">
        <w:rPr>
          <w:rFonts w:ascii="Calibri" w:hAnsi="Calibri"/>
          <w:b/>
          <w:color w:val="auto"/>
          <w:sz w:val="22"/>
          <w:szCs w:val="22"/>
        </w:rPr>
        <w:t>CONTRATAÇÃO DE EMPRESA PARA EXECUÇÃO DE SERVIÇO DE MANUTENÇÃO E INSTALAÇÃO DE CABEAMENTO ESTRUTURADO (REDE DE DADOS/VOZ) COM FORNECIMENTO DE MATERIAL PARA A UDESC</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176A9E" w:rsidRDefault="00F971E0" w:rsidP="00F971E0">
      <w:pPr>
        <w:ind w:firstLine="284"/>
        <w:jc w:val="both"/>
        <w:rPr>
          <w:rFonts w:ascii="Calibri" w:hAnsi="Calibri"/>
          <w:bCs/>
          <w:sz w:val="22"/>
          <w:szCs w:val="22"/>
        </w:rPr>
      </w:pPr>
      <w:r w:rsidRPr="00176A9E">
        <w:rPr>
          <w:rFonts w:ascii="Calibri" w:hAnsi="Calibri"/>
          <w:b/>
          <w:sz w:val="22"/>
          <w:szCs w:val="22"/>
        </w:rPr>
        <w:t>III-A</w:t>
      </w:r>
      <w:r w:rsidRPr="00176A9E">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176A9E" w:rsidRDefault="00F971E0" w:rsidP="00F971E0">
      <w:pPr>
        <w:ind w:firstLine="284"/>
        <w:jc w:val="both"/>
        <w:rPr>
          <w:rFonts w:ascii="Calibri" w:hAnsi="Calibri"/>
          <w:bCs/>
          <w:sz w:val="22"/>
          <w:szCs w:val="22"/>
        </w:rPr>
      </w:pPr>
      <w:proofErr w:type="gramStart"/>
      <w:r w:rsidRPr="00176A9E">
        <w:rPr>
          <w:rFonts w:ascii="Calibri" w:hAnsi="Calibri"/>
          <w:b/>
          <w:sz w:val="22"/>
          <w:szCs w:val="22"/>
        </w:rPr>
        <w:t>III-B</w:t>
      </w:r>
      <w:r w:rsidRPr="00176A9E">
        <w:rPr>
          <w:rFonts w:ascii="Calibri" w:hAnsi="Calibri"/>
          <w:bCs/>
          <w:sz w:val="22"/>
          <w:szCs w:val="22"/>
        </w:rPr>
        <w:t xml:space="preserve"> Será</w:t>
      </w:r>
      <w:proofErr w:type="gramEnd"/>
      <w:r w:rsidRPr="00176A9E">
        <w:rPr>
          <w:rFonts w:ascii="Calibri" w:hAnsi="Calibri"/>
          <w:bCs/>
          <w:sz w:val="22"/>
          <w:szCs w:val="22"/>
        </w:rPr>
        <w:t xml:space="preserve">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proofErr w:type="gramStart"/>
      <w:r w:rsidRPr="00176A9E">
        <w:rPr>
          <w:rFonts w:ascii="Calibri" w:hAnsi="Calibri"/>
          <w:b/>
          <w:sz w:val="22"/>
          <w:szCs w:val="22"/>
        </w:rPr>
        <w:t>III-C</w:t>
      </w:r>
      <w:r w:rsidRPr="00176A9E">
        <w:rPr>
          <w:rFonts w:ascii="Calibri" w:hAnsi="Calibri"/>
          <w:bCs/>
          <w:sz w:val="22"/>
          <w:szCs w:val="22"/>
        </w:rPr>
        <w:t xml:space="preserve"> Os</w:t>
      </w:r>
      <w:proofErr w:type="gramEnd"/>
      <w:r w:rsidRPr="00176A9E">
        <w:rPr>
          <w:rFonts w:ascii="Calibri" w:hAnsi="Calibri"/>
          <w:bCs/>
          <w:sz w:val="22"/>
          <w:szCs w:val="22"/>
        </w:rPr>
        <w:t xml:space="preserve"> reajustes a que o contratado</w:t>
      </w:r>
      <w:r w:rsidRPr="00B14C12">
        <w:rPr>
          <w:rFonts w:ascii="Calibri" w:hAnsi="Calibri"/>
          <w:bCs/>
          <w:sz w:val="22"/>
          <w:szCs w:val="22"/>
        </w:rPr>
        <w:t xml:space="preserve">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5B846BD1" w:rsidR="000E5BEF" w:rsidRDefault="000E5BEF" w:rsidP="00F81BF6">
      <w:pPr>
        <w:jc w:val="both"/>
        <w:rPr>
          <w:rFonts w:ascii="Calibri" w:hAnsi="Calibri" w:cs="Calibri"/>
          <w:bCs/>
          <w:sz w:val="22"/>
          <w:szCs w:val="22"/>
        </w:rPr>
      </w:pPr>
    </w:p>
    <w:p w14:paraId="022917F5" w14:textId="7D88BC1C" w:rsidR="00176A9E" w:rsidRDefault="00176A9E" w:rsidP="00F81BF6">
      <w:pPr>
        <w:jc w:val="both"/>
        <w:rPr>
          <w:rFonts w:ascii="Calibri" w:hAnsi="Calibri" w:cs="Calibri"/>
          <w:bCs/>
          <w:sz w:val="22"/>
          <w:szCs w:val="22"/>
        </w:rPr>
      </w:pPr>
    </w:p>
    <w:p w14:paraId="01A58187" w14:textId="77777777" w:rsidR="00176A9E" w:rsidRPr="009B21AF" w:rsidRDefault="00176A9E"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058E4707" w:rsidR="00F81BF6" w:rsidRPr="001112B2"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24C8314E" w14:textId="3E479356" w:rsidR="00F81BF6" w:rsidRPr="001112B2"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2F184CD6" w14:textId="5AEC2222" w:rsidR="00F81BF6" w:rsidRPr="001112B2" w:rsidRDefault="00F81BF6" w:rsidP="00D439F8">
            <w:pPr>
              <w:snapToGrid w:val="0"/>
              <w:jc w:val="center"/>
              <w:rPr>
                <w:rFonts w:ascii="Calibri" w:hAnsi="Calibri" w:cs="Calibri"/>
                <w:sz w:val="22"/>
                <w:szCs w:val="22"/>
              </w:rPr>
            </w:pPr>
          </w:p>
        </w:tc>
      </w:tr>
    </w:tbl>
    <w:p w14:paraId="41EB234B" w14:textId="77777777" w:rsidR="00F81BF6" w:rsidRPr="00176A9E" w:rsidRDefault="00F81BF6" w:rsidP="00F81BF6">
      <w:pPr>
        <w:jc w:val="both"/>
        <w:rPr>
          <w:rFonts w:ascii="Calibri" w:hAnsi="Calibri" w:cs="Calibri"/>
          <w:b/>
          <w:sz w:val="22"/>
          <w:szCs w:val="22"/>
        </w:rPr>
      </w:pPr>
      <w:r w:rsidRPr="007515E5">
        <w:rPr>
          <w:rFonts w:ascii="Calibri" w:hAnsi="Calibri" w:cs="Calibri"/>
          <w:b/>
          <w:sz w:val="22"/>
          <w:szCs w:val="22"/>
        </w:rPr>
        <w:t xml:space="preserve">CLÁUSULA QUARTA – Do Prazo </w:t>
      </w:r>
      <w:r w:rsidRPr="00176A9E">
        <w:rPr>
          <w:rFonts w:ascii="Calibri" w:hAnsi="Calibri" w:cs="Calibri"/>
          <w:b/>
          <w:sz w:val="22"/>
          <w:szCs w:val="22"/>
        </w:rPr>
        <w:t>de Vigência do Contrato</w:t>
      </w:r>
    </w:p>
    <w:p w14:paraId="0F4AC476" w14:textId="13B17DF5" w:rsidR="00562F8F" w:rsidRPr="00176A9E" w:rsidRDefault="00F81BF6" w:rsidP="00562F8F">
      <w:pPr>
        <w:ind w:firstLine="142"/>
        <w:jc w:val="both"/>
        <w:rPr>
          <w:rFonts w:ascii="Calibri" w:hAnsi="Calibri"/>
        </w:rPr>
      </w:pPr>
      <w:r w:rsidRPr="00176A9E">
        <w:rPr>
          <w:rFonts w:ascii="Calibri" w:hAnsi="Calibri" w:cs="Calibri"/>
          <w:b/>
          <w:bCs/>
          <w:szCs w:val="22"/>
        </w:rPr>
        <w:t>I -</w:t>
      </w:r>
      <w:r w:rsidRPr="00176A9E">
        <w:rPr>
          <w:rFonts w:ascii="Calibri" w:hAnsi="Calibri" w:cs="Calibri"/>
          <w:bCs/>
          <w:szCs w:val="22"/>
        </w:rPr>
        <w:t xml:space="preserve"> O prazo de vigência deste instrumento tem </w:t>
      </w:r>
      <w:r w:rsidR="00562F8F" w:rsidRPr="00176A9E">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176A9E" w:rsidRPr="00176A9E">
            <w:rPr>
              <w:rFonts w:asciiTheme="minorHAnsi" w:hAnsiTheme="minorHAnsi" w:cstheme="minorHAnsi"/>
            </w:rPr>
            <w:t>de 12 meses a contar de sua assinatura, podendo ser prorrogado na forma da Lei.</w:t>
          </w:r>
        </w:sdtContent>
      </w:sdt>
    </w:p>
    <w:p w14:paraId="7FB27C83" w14:textId="425F9332" w:rsidR="00F81BF6" w:rsidRPr="00176A9E"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176A9E">
        <w:rPr>
          <w:rFonts w:ascii="Calibri" w:hAnsi="Calibri" w:cs="Calibri"/>
          <w:b/>
          <w:sz w:val="22"/>
          <w:szCs w:val="22"/>
        </w:rPr>
        <w:t>CLÁUSULA QUINTA – Das Obrigações</w:t>
      </w:r>
      <w:r w:rsidRPr="007515E5">
        <w:rPr>
          <w:rFonts w:ascii="Calibri" w:hAnsi="Calibri" w:cs="Calibri"/>
          <w:b/>
          <w:sz w:val="22"/>
          <w:szCs w:val="22"/>
        </w:rPr>
        <w:t xml:space="preserve"> das Partes</w:t>
      </w:r>
    </w:p>
    <w:p w14:paraId="3AECD353" w14:textId="77777777" w:rsidR="00562F8F" w:rsidRDefault="00562F8F" w:rsidP="00562F8F">
      <w:pPr>
        <w:jc w:val="both"/>
        <w:rPr>
          <w:rFonts w:ascii="Calibri" w:hAnsi="Calibri" w:cs="Calibri"/>
          <w:bCs/>
          <w:color w:val="000000"/>
          <w:sz w:val="22"/>
          <w:szCs w:val="22"/>
        </w:rPr>
      </w:pPr>
      <w:bookmarkStart w:id="7" w:name="_Hlk92890956"/>
      <w:bookmarkStart w:id="8"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7"/>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8"/>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176A9E"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w:t>
      </w:r>
      <w:r w:rsidRPr="00176A9E">
        <w:rPr>
          <w:rFonts w:ascii="Calibri" w:hAnsi="Calibri" w:cs="Calibri"/>
          <w:bCs/>
          <w:sz w:val="22"/>
          <w:szCs w:val="22"/>
        </w:rPr>
        <w:t xml:space="preserve">presente Termo </w:t>
      </w:r>
      <w:r w:rsidR="00AE110C" w:rsidRPr="00176A9E">
        <w:rPr>
          <w:rFonts w:ascii="Calibri" w:hAnsi="Calibri" w:cs="Calibri"/>
          <w:bCs/>
          <w:sz w:val="22"/>
          <w:szCs w:val="22"/>
        </w:rPr>
        <w:t>D</w:t>
      </w:r>
      <w:r w:rsidR="00C1105C" w:rsidRPr="00176A9E">
        <w:rPr>
          <w:rFonts w:ascii="Calibri" w:hAnsi="Calibri" w:cs="Calibri"/>
          <w:bCs/>
          <w:sz w:val="22"/>
          <w:szCs w:val="22"/>
        </w:rPr>
        <w:t>igitalmente</w:t>
      </w:r>
      <w:r w:rsidRPr="00176A9E">
        <w:rPr>
          <w:rFonts w:ascii="Calibri" w:hAnsi="Calibri" w:cs="Calibri"/>
          <w:bCs/>
          <w:sz w:val="22"/>
          <w:szCs w:val="22"/>
        </w:rPr>
        <w:t>.</w:t>
      </w:r>
    </w:p>
    <w:p w14:paraId="0EA63B40" w14:textId="77777777" w:rsidR="00F81BF6" w:rsidRPr="00176A9E" w:rsidRDefault="00F81BF6" w:rsidP="00F81BF6">
      <w:pPr>
        <w:jc w:val="both"/>
        <w:rPr>
          <w:rFonts w:ascii="Calibri" w:eastAsia="Arial" w:hAnsi="Calibri" w:cs="Calibri"/>
          <w:bCs/>
          <w:sz w:val="22"/>
          <w:szCs w:val="22"/>
        </w:rPr>
      </w:pPr>
      <w:r w:rsidRPr="00176A9E">
        <w:rPr>
          <w:rFonts w:ascii="Calibri" w:eastAsia="Arial" w:hAnsi="Calibri" w:cs="Calibri"/>
          <w:bCs/>
          <w:sz w:val="22"/>
          <w:szCs w:val="22"/>
        </w:rPr>
        <w:t xml:space="preserve">                                      </w:t>
      </w:r>
    </w:p>
    <w:p w14:paraId="1A3BB05D" w14:textId="0711EDFB" w:rsidR="00F81BF6" w:rsidRPr="00176A9E" w:rsidRDefault="00077A95"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176A9E">
            <w:rPr>
              <w:rFonts w:asciiTheme="minorHAnsi" w:hAnsiTheme="minorHAnsi" w:cstheme="minorHAnsi"/>
              <w:b/>
            </w:rPr>
            <w:t>Florianópolis/SC</w:t>
          </w:r>
        </w:sdtContent>
      </w:sdt>
      <w:r w:rsidR="00DC6BAC" w:rsidRPr="00176A9E">
        <w:rPr>
          <w:rFonts w:ascii="Calibri" w:hAnsi="Calibri" w:cs="Calibri"/>
          <w:bCs/>
          <w:sz w:val="22"/>
          <w:szCs w:val="22"/>
        </w:rPr>
        <w:t>, conforme datas das assinaturas digitais</w:t>
      </w:r>
      <w:r w:rsidR="00F81BF6" w:rsidRPr="00176A9E">
        <w:rPr>
          <w:rFonts w:ascii="Calibri" w:hAnsi="Calibri" w:cs="Calibri"/>
          <w:bCs/>
          <w:sz w:val="22"/>
          <w:szCs w:val="22"/>
        </w:rPr>
        <w:t>.</w:t>
      </w:r>
    </w:p>
    <w:tbl>
      <w:tblPr>
        <w:tblW w:w="10668" w:type="dxa"/>
        <w:tblInd w:w="80" w:type="dxa"/>
        <w:tblLayout w:type="fixed"/>
        <w:tblCellMar>
          <w:left w:w="70" w:type="dxa"/>
          <w:right w:w="70" w:type="dxa"/>
        </w:tblCellMar>
        <w:tblLook w:val="0000" w:firstRow="0" w:lastRow="0" w:firstColumn="0" w:lastColumn="0" w:noHBand="0" w:noVBand="0"/>
      </w:tblPr>
      <w:tblGrid>
        <w:gridCol w:w="4533"/>
        <w:gridCol w:w="795"/>
        <w:gridCol w:w="795"/>
        <w:gridCol w:w="4545"/>
      </w:tblGrid>
      <w:tr w:rsidR="00176A9E" w:rsidRPr="009B21AF" w14:paraId="68D15019" w14:textId="77777777" w:rsidTr="00176A9E">
        <w:tc>
          <w:tcPr>
            <w:tcW w:w="4533" w:type="dxa"/>
          </w:tcPr>
          <w:p w14:paraId="124A93EA" w14:textId="77777777" w:rsidR="00176A9E" w:rsidRDefault="00F81BF6" w:rsidP="00C50B66">
            <w:pPr>
              <w:ind w:right="27"/>
              <w:jc w:val="center"/>
              <w:rPr>
                <w:rFonts w:ascii="Calibri" w:eastAsia="Arial" w:hAnsi="Calibri" w:cs="Calibri"/>
                <w:bCs/>
                <w:sz w:val="22"/>
                <w:szCs w:val="22"/>
              </w:rPr>
            </w:pPr>
            <w:r w:rsidRPr="00176A9E">
              <w:rPr>
                <w:rFonts w:ascii="Calibri" w:eastAsia="Arial" w:hAnsi="Calibri" w:cs="Calibri"/>
                <w:bCs/>
                <w:sz w:val="22"/>
                <w:szCs w:val="22"/>
              </w:rPr>
              <w:t xml:space="preserve"> </w:t>
            </w:r>
          </w:p>
          <w:p w14:paraId="327C02E3" w14:textId="067003B3" w:rsidR="00176A9E" w:rsidRPr="00176A9E" w:rsidRDefault="00176A9E" w:rsidP="00C50B66">
            <w:pPr>
              <w:ind w:right="27"/>
              <w:jc w:val="center"/>
              <w:rPr>
                <w:rFonts w:ascii="Calibri" w:hAnsi="Calibri" w:cs="Calibri"/>
                <w:i/>
                <w:iCs/>
                <w:sz w:val="22"/>
                <w:u w:val="single"/>
              </w:rPr>
            </w:pPr>
            <w:r w:rsidRPr="00176A9E">
              <w:rPr>
                <w:rFonts w:ascii="Calibri" w:hAnsi="Calibri" w:cs="Calibri"/>
                <w:i/>
                <w:iCs/>
                <w:sz w:val="22"/>
                <w:u w:val="single"/>
              </w:rPr>
              <w:t>(Assinatura Digital)</w:t>
            </w:r>
          </w:p>
          <w:p w14:paraId="5A879C6C" w14:textId="77777777" w:rsidR="00176A9E" w:rsidRPr="00176A9E" w:rsidRDefault="00176A9E" w:rsidP="00BB2DC6">
            <w:pPr>
              <w:pStyle w:val="WW-Corpodetexto21"/>
              <w:widowControl w:val="0"/>
              <w:rPr>
                <w:rFonts w:ascii="Calibri" w:hAnsi="Calibri" w:cs="Calibri"/>
                <w:sz w:val="22"/>
                <w:szCs w:val="22"/>
              </w:rPr>
            </w:pPr>
            <w:r w:rsidRPr="00176A9E">
              <w:rPr>
                <w:rFonts w:ascii="Calibri" w:hAnsi="Calibri" w:cs="Calibri"/>
                <w:sz w:val="22"/>
                <w:szCs w:val="22"/>
              </w:rPr>
              <w:t>FUNDAÇÃO UNIVERSIDADE DO ESTADO DE SANTA CATARINA - UDESC</w:t>
            </w:r>
          </w:p>
          <w:p w14:paraId="1F88D2E6" w14:textId="77777777" w:rsidR="00176A9E" w:rsidRPr="00176A9E" w:rsidRDefault="00176A9E" w:rsidP="00BB2DC6">
            <w:pPr>
              <w:pStyle w:val="WW-Corpodetexto21"/>
              <w:widowControl w:val="0"/>
              <w:rPr>
                <w:rFonts w:ascii="Calibri" w:hAnsi="Calibri" w:cs="Calibri"/>
                <w:b/>
                <w:bCs/>
                <w:sz w:val="22"/>
                <w:szCs w:val="22"/>
              </w:rPr>
            </w:pPr>
            <w:r w:rsidRPr="00176A9E">
              <w:rPr>
                <w:rFonts w:ascii="Calibri" w:hAnsi="Calibri" w:cs="Calibri"/>
                <w:b/>
                <w:bCs/>
                <w:sz w:val="22"/>
                <w:szCs w:val="22"/>
              </w:rPr>
              <w:t>CONTRATANTE</w:t>
            </w:r>
          </w:p>
          <w:p w14:paraId="5F0F781A" w14:textId="77777777" w:rsidR="00176A9E" w:rsidRPr="00176A9E" w:rsidRDefault="00176A9E" w:rsidP="00786340">
            <w:pPr>
              <w:jc w:val="both"/>
              <w:rPr>
                <w:rFonts w:ascii="Calibri" w:hAnsi="Calibri" w:cs="Calibri"/>
                <w:sz w:val="22"/>
                <w:szCs w:val="22"/>
              </w:rPr>
            </w:pPr>
          </w:p>
        </w:tc>
        <w:tc>
          <w:tcPr>
            <w:tcW w:w="795" w:type="dxa"/>
          </w:tcPr>
          <w:p w14:paraId="714B2E54" w14:textId="77777777" w:rsidR="00176A9E" w:rsidRPr="00176A9E" w:rsidRDefault="00176A9E" w:rsidP="00786340">
            <w:pPr>
              <w:snapToGrid w:val="0"/>
              <w:jc w:val="both"/>
              <w:rPr>
                <w:rFonts w:ascii="Calibri" w:hAnsi="Calibri" w:cs="Calibri"/>
                <w:sz w:val="22"/>
                <w:szCs w:val="22"/>
              </w:rPr>
            </w:pPr>
          </w:p>
        </w:tc>
        <w:tc>
          <w:tcPr>
            <w:tcW w:w="795" w:type="dxa"/>
          </w:tcPr>
          <w:p w14:paraId="6F7F6046" w14:textId="7F18B0FF" w:rsidR="00176A9E" w:rsidRPr="00176A9E" w:rsidRDefault="00176A9E" w:rsidP="00786340">
            <w:pPr>
              <w:snapToGrid w:val="0"/>
              <w:jc w:val="both"/>
              <w:rPr>
                <w:rFonts w:ascii="Calibri" w:hAnsi="Calibri" w:cs="Calibri"/>
                <w:sz w:val="22"/>
                <w:szCs w:val="22"/>
              </w:rPr>
            </w:pPr>
          </w:p>
        </w:tc>
        <w:tc>
          <w:tcPr>
            <w:tcW w:w="4545" w:type="dxa"/>
          </w:tcPr>
          <w:p w14:paraId="2DBC8228" w14:textId="77777777" w:rsidR="00176A9E" w:rsidRDefault="00176A9E" w:rsidP="00C50B66">
            <w:pPr>
              <w:ind w:right="27"/>
              <w:jc w:val="center"/>
              <w:rPr>
                <w:rFonts w:ascii="Calibri" w:hAnsi="Calibri" w:cs="Calibri"/>
                <w:i/>
                <w:iCs/>
                <w:sz w:val="22"/>
                <w:u w:val="single"/>
              </w:rPr>
            </w:pPr>
          </w:p>
          <w:p w14:paraId="049D4DAD" w14:textId="52194017" w:rsidR="00176A9E" w:rsidRPr="00176A9E" w:rsidRDefault="00176A9E" w:rsidP="00C50B66">
            <w:pPr>
              <w:ind w:right="27"/>
              <w:jc w:val="center"/>
              <w:rPr>
                <w:rFonts w:ascii="Calibri" w:hAnsi="Calibri" w:cs="Calibri"/>
                <w:i/>
                <w:iCs/>
                <w:sz w:val="22"/>
                <w:u w:val="single"/>
              </w:rPr>
            </w:pPr>
            <w:r w:rsidRPr="00176A9E">
              <w:rPr>
                <w:rFonts w:ascii="Calibri" w:hAnsi="Calibri" w:cs="Calibri"/>
                <w:i/>
                <w:iCs/>
                <w:sz w:val="22"/>
                <w:u w:val="single"/>
              </w:rPr>
              <w:t>(Assinatura Digital)</w:t>
            </w:r>
          </w:p>
          <w:p w14:paraId="21B99D39" w14:textId="77777777" w:rsidR="00176A9E" w:rsidRPr="00C50B66" w:rsidRDefault="00176A9E" w:rsidP="00BB2DC6">
            <w:pPr>
              <w:jc w:val="center"/>
              <w:rPr>
                <w:rFonts w:ascii="Calibri" w:hAnsi="Calibri" w:cs="Calibri"/>
                <w:b/>
                <w:bCs/>
                <w:sz w:val="22"/>
                <w:szCs w:val="22"/>
              </w:rPr>
            </w:pPr>
            <w:r w:rsidRPr="00176A9E">
              <w:rPr>
                <w:rFonts w:ascii="Calibri" w:hAnsi="Calibri" w:cs="Calibri"/>
                <w:b/>
                <w:bCs/>
                <w:sz w:val="22"/>
                <w:szCs w:val="22"/>
              </w:rPr>
              <w:t>CONTRATADA</w:t>
            </w:r>
          </w:p>
        </w:tc>
      </w:tr>
    </w:tbl>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bookmarkStart w:id="9" w:name="Anexo_VII"/>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9"/>
    <w:p w14:paraId="4A169FA6" w14:textId="77777777" w:rsidR="00F803EB" w:rsidRPr="00E90298" w:rsidRDefault="00F803EB" w:rsidP="00F803EB">
      <w:pPr>
        <w:jc w:val="center"/>
        <w:rPr>
          <w:rFonts w:ascii="Calibri" w:hAnsi="Calibri" w:cs="Arial"/>
          <w:bCs/>
          <w:sz w:val="10"/>
          <w:szCs w:val="10"/>
        </w:rPr>
      </w:pPr>
    </w:p>
    <w:p w14:paraId="60F7720D" w14:textId="1642C46F" w:rsidR="00F803EB" w:rsidRPr="00176A9E" w:rsidRDefault="00F803EB" w:rsidP="00F803EB">
      <w:pPr>
        <w:pStyle w:val="Ttulo8"/>
        <w:numPr>
          <w:ilvl w:val="0"/>
          <w:numId w:val="0"/>
        </w:numPr>
        <w:rPr>
          <w:rFonts w:ascii="Calibri" w:hAnsi="Calibri" w:cs="Arial"/>
          <w:bCs w:val="0"/>
          <w:szCs w:val="22"/>
        </w:rPr>
      </w:pPr>
      <w:r w:rsidRPr="00176A9E">
        <w:rPr>
          <w:rFonts w:ascii="Calibri" w:hAnsi="Calibri" w:cs="Arial"/>
          <w:bCs w:val="0"/>
          <w:szCs w:val="22"/>
        </w:rPr>
        <w:t xml:space="preserve">PREGÃO ELETRÔNICO nº </w:t>
      </w:r>
      <w:r w:rsidR="00176A9E" w:rsidRPr="00176A9E">
        <w:rPr>
          <w:rFonts w:ascii="Calibri" w:hAnsi="Calibri" w:cs="Arial"/>
          <w:bCs w:val="0"/>
          <w:szCs w:val="22"/>
        </w:rPr>
        <w:t>0658</w:t>
      </w:r>
      <w:r w:rsidR="00F2392A" w:rsidRPr="00176A9E">
        <w:rPr>
          <w:rFonts w:ascii="Calibri" w:hAnsi="Calibri" w:cs="Arial"/>
          <w:bCs w:val="0"/>
          <w:szCs w:val="22"/>
        </w:rPr>
        <w:t>/20</w:t>
      </w:r>
      <w:r w:rsidR="00095A81" w:rsidRPr="00176A9E">
        <w:rPr>
          <w:rFonts w:ascii="Calibri" w:hAnsi="Calibri" w:cs="Arial"/>
          <w:bCs w:val="0"/>
          <w:szCs w:val="22"/>
        </w:rPr>
        <w:t>2</w:t>
      </w:r>
      <w:r w:rsidR="00170C9D" w:rsidRPr="00176A9E">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176A9E"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176A9E"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176A9E" w:rsidRDefault="00F803EB" w:rsidP="00FA48CA">
            <w:pPr>
              <w:ind w:left="-2213"/>
              <w:jc w:val="center"/>
              <w:rPr>
                <w:rFonts w:ascii="Calibri" w:hAnsi="Calibri" w:cs="Arial"/>
                <w:bCs/>
                <w:sz w:val="22"/>
                <w:szCs w:val="22"/>
              </w:rPr>
            </w:pPr>
            <w:r w:rsidRPr="00176A9E">
              <w:rPr>
                <w:rFonts w:ascii="Calibri" w:hAnsi="Calibri" w:cs="Arial"/>
                <w:bCs/>
                <w:sz w:val="22"/>
                <w:szCs w:val="22"/>
              </w:rPr>
              <w:t>MODELO DE AUTORIZAÇÃO DE FORNECIMENTO</w:t>
            </w:r>
            <w:r w:rsidR="00BB2DC6" w:rsidRPr="00176A9E">
              <w:rPr>
                <w:rFonts w:ascii="Calibri" w:hAnsi="Calibri" w:cs="Arial"/>
                <w:bCs/>
                <w:sz w:val="22"/>
                <w:szCs w:val="22"/>
              </w:rPr>
              <w:t>/ORDEM DE SERVIÇO</w:t>
            </w:r>
          </w:p>
          <w:p w14:paraId="0E283751" w14:textId="77777777" w:rsidR="00F803EB" w:rsidRPr="00176A9E" w:rsidRDefault="00F803EB" w:rsidP="00FA48CA">
            <w:pPr>
              <w:spacing w:line="120" w:lineRule="auto"/>
              <w:rPr>
                <w:rFonts w:ascii="Calibri" w:eastAsia="Arial Unicode MS" w:hAnsi="Calibri" w:cs="Arial"/>
                <w:b/>
                <w:sz w:val="22"/>
                <w:szCs w:val="22"/>
              </w:rPr>
            </w:pPr>
          </w:p>
        </w:tc>
      </w:tr>
    </w:tbl>
    <w:p w14:paraId="7B694E1A" w14:textId="1EEB15E9" w:rsidR="00F803EB" w:rsidRPr="00176A9E" w:rsidRDefault="00F803EB" w:rsidP="00F803EB">
      <w:pPr>
        <w:rPr>
          <w:rFonts w:ascii="Calibri" w:hAnsi="Calibri" w:cs="Arial"/>
          <w:sz w:val="20"/>
          <w:szCs w:val="20"/>
        </w:rPr>
      </w:pPr>
      <w:r w:rsidRPr="00176A9E">
        <w:rPr>
          <w:rFonts w:ascii="Calibri" w:hAnsi="Calibri" w:cs="Arial"/>
          <w:sz w:val="20"/>
          <w:szCs w:val="20"/>
        </w:rPr>
        <w:t xml:space="preserve">Autorização de fornecimento vinculada ao Edital de Pregão Eletrônico nº </w:t>
      </w:r>
      <w:r w:rsidR="00C50B66" w:rsidRPr="00176A9E">
        <w:rPr>
          <w:rFonts w:ascii="Calibri" w:hAnsi="Calibri" w:cs="Arial"/>
          <w:sz w:val="20"/>
          <w:szCs w:val="20"/>
        </w:rPr>
        <w:t>_____</w:t>
      </w:r>
      <w:r w:rsidR="00F2392A" w:rsidRPr="00176A9E">
        <w:rPr>
          <w:rFonts w:ascii="Calibri" w:hAnsi="Calibri" w:cs="Arial"/>
          <w:sz w:val="20"/>
          <w:szCs w:val="20"/>
        </w:rPr>
        <w:t>/20</w:t>
      </w:r>
      <w:r w:rsidR="00095A81" w:rsidRPr="00176A9E">
        <w:rPr>
          <w:rFonts w:ascii="Calibri" w:hAnsi="Calibri" w:cs="Arial"/>
          <w:sz w:val="20"/>
          <w:szCs w:val="20"/>
        </w:rPr>
        <w:t>2</w:t>
      </w:r>
      <w:r w:rsidR="00A414C7" w:rsidRPr="00176A9E">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176A9E">
        <w:rPr>
          <w:rFonts w:ascii="Calibri" w:hAnsi="Calibri" w:cs="Arial"/>
          <w:sz w:val="20"/>
          <w:szCs w:val="20"/>
        </w:rPr>
        <w:t xml:space="preserve">Autorização de fornecimento / </w:t>
      </w:r>
      <w:r w:rsidRPr="00176A9E">
        <w:rPr>
          <w:rFonts w:ascii="Calibri" w:hAnsi="Calibri"/>
          <w:sz w:val="20"/>
          <w:szCs w:val="20"/>
        </w:rPr>
        <w:t>Ordem de Serviço nº ______/20</w:t>
      </w:r>
      <w:r w:rsidR="00095A81" w:rsidRPr="00176A9E">
        <w:rPr>
          <w:rFonts w:ascii="Calibri" w:hAnsi="Calibri"/>
          <w:sz w:val="20"/>
          <w:szCs w:val="20"/>
        </w:rPr>
        <w:t>2</w:t>
      </w:r>
      <w:r w:rsidR="00A414C7" w:rsidRPr="00176A9E">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176A9E" w:rsidRDefault="007A6B3A" w:rsidP="007A6B3A">
      <w:pPr>
        <w:pStyle w:val="EspSubTitulo1Char"/>
        <w:suppressAutoHyphens/>
        <w:spacing w:before="0" w:after="0"/>
        <w:jc w:val="center"/>
        <w:rPr>
          <w:rFonts w:ascii="Calibri" w:hAnsi="Calibri"/>
          <w:szCs w:val="22"/>
          <w:lang w:val="pt-PT"/>
        </w:rPr>
      </w:pPr>
      <w:r w:rsidRPr="00176A9E">
        <w:rPr>
          <w:rFonts w:ascii="Calibri" w:hAnsi="Calibri"/>
          <w:b/>
          <w:bCs/>
        </w:rPr>
        <w:lastRenderedPageBreak/>
        <w:t xml:space="preserve">ANEXO </w:t>
      </w:r>
      <w:r w:rsidR="00D00E77" w:rsidRPr="00176A9E">
        <w:rPr>
          <w:rFonts w:ascii="Calibri" w:hAnsi="Calibri"/>
          <w:b/>
          <w:bCs/>
        </w:rPr>
        <w:t>V</w:t>
      </w:r>
      <w:r w:rsidR="00E07E53" w:rsidRPr="00176A9E">
        <w:rPr>
          <w:rFonts w:ascii="Calibri" w:hAnsi="Calibri"/>
          <w:b/>
          <w:bCs/>
        </w:rPr>
        <w:t>I</w:t>
      </w:r>
      <w:r w:rsidR="00746E60" w:rsidRPr="00176A9E">
        <w:rPr>
          <w:rFonts w:ascii="Calibri" w:hAnsi="Calibri"/>
          <w:b/>
          <w:bCs/>
        </w:rPr>
        <w:t>I</w:t>
      </w:r>
    </w:p>
    <w:p w14:paraId="689BBF44" w14:textId="249E19EA" w:rsidR="007A6B3A" w:rsidRPr="00176A9E" w:rsidRDefault="00483AF3" w:rsidP="00BB2DC6">
      <w:pPr>
        <w:pStyle w:val="Ttulo8"/>
        <w:rPr>
          <w:rFonts w:ascii="Calibri" w:hAnsi="Calibri"/>
          <w:szCs w:val="22"/>
          <w:lang w:val="pt-PT"/>
        </w:rPr>
      </w:pPr>
      <w:r w:rsidRPr="00176A9E">
        <w:rPr>
          <w:rFonts w:ascii="Calibri" w:hAnsi="Calibri"/>
          <w:b w:val="0"/>
          <w:szCs w:val="22"/>
          <w:lang w:val="pt-PT"/>
        </w:rPr>
        <w:t xml:space="preserve">PREGÃO ELETRÔNICO Nº </w:t>
      </w:r>
      <w:r w:rsidR="00176A9E" w:rsidRPr="00176A9E">
        <w:rPr>
          <w:rFonts w:ascii="Calibri" w:hAnsi="Calibri"/>
          <w:b w:val="0"/>
          <w:szCs w:val="22"/>
          <w:lang w:val="pt-PT"/>
        </w:rPr>
        <w:t>0658</w:t>
      </w:r>
      <w:r w:rsidR="00F2392A" w:rsidRPr="00176A9E">
        <w:rPr>
          <w:rFonts w:ascii="Calibri" w:hAnsi="Calibri"/>
          <w:b w:val="0"/>
          <w:szCs w:val="22"/>
          <w:lang w:val="pt-PT"/>
        </w:rPr>
        <w:t>/20</w:t>
      </w:r>
      <w:r w:rsidR="00095A81" w:rsidRPr="00176A9E">
        <w:rPr>
          <w:rFonts w:ascii="Calibri" w:hAnsi="Calibri"/>
          <w:b w:val="0"/>
          <w:szCs w:val="22"/>
          <w:lang w:val="pt-PT"/>
        </w:rPr>
        <w:t>2</w:t>
      </w:r>
      <w:r w:rsidR="00170C9D" w:rsidRPr="00176A9E">
        <w:rPr>
          <w:rFonts w:ascii="Calibri" w:hAnsi="Calibri"/>
          <w:b w:val="0"/>
          <w:szCs w:val="22"/>
          <w:lang w:val="pt-PT"/>
        </w:rPr>
        <w:t>4</w:t>
      </w:r>
    </w:p>
    <w:p w14:paraId="3A057C9A" w14:textId="77777777" w:rsidR="007A6B3A" w:rsidRPr="00176A9E" w:rsidRDefault="007A6B3A" w:rsidP="007A6B3A">
      <w:pPr>
        <w:pStyle w:val="Legenda1"/>
        <w:tabs>
          <w:tab w:val="left" w:pos="4395"/>
        </w:tabs>
        <w:suppressAutoHyphens/>
        <w:rPr>
          <w:rFonts w:ascii="Calibri" w:hAnsi="Calibri"/>
          <w:bCs/>
          <w:sz w:val="22"/>
          <w:szCs w:val="22"/>
        </w:rPr>
      </w:pPr>
    </w:p>
    <w:p w14:paraId="7F8A052B" w14:textId="77777777" w:rsidR="007A6B3A" w:rsidRPr="00176A9E" w:rsidRDefault="007A6B3A" w:rsidP="007A6B3A">
      <w:pPr>
        <w:pStyle w:val="TABELA"/>
        <w:numPr>
          <w:ilvl w:val="0"/>
          <w:numId w:val="0"/>
        </w:numPr>
        <w:tabs>
          <w:tab w:val="left" w:pos="4395"/>
        </w:tabs>
        <w:suppressAutoHyphens/>
        <w:rPr>
          <w:rFonts w:ascii="Calibri" w:hAnsi="Calibri"/>
          <w:sz w:val="22"/>
          <w:szCs w:val="22"/>
        </w:rPr>
      </w:pPr>
      <w:r w:rsidRPr="00176A9E">
        <w:rPr>
          <w:rFonts w:ascii="Calibri" w:hAnsi="Calibri"/>
          <w:bCs/>
          <w:sz w:val="22"/>
        </w:rPr>
        <w:t>INFORMAÇÕES DA EMPRESA VENCEDORA PARA CONTRATAÇÃO</w:t>
      </w:r>
    </w:p>
    <w:p w14:paraId="6CF55208" w14:textId="77777777" w:rsidR="007A6B3A" w:rsidRPr="00176A9E" w:rsidRDefault="007A6B3A" w:rsidP="007A6B3A">
      <w:pPr>
        <w:jc w:val="both"/>
        <w:rPr>
          <w:rFonts w:ascii="Calibri" w:hAnsi="Calibri"/>
          <w:sz w:val="22"/>
          <w:szCs w:val="22"/>
        </w:rPr>
      </w:pPr>
    </w:p>
    <w:p w14:paraId="1A58F039" w14:textId="77777777" w:rsidR="007A6B3A" w:rsidRPr="00176A9E"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176A9E">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0F608B66" w:rsidR="00020501" w:rsidRDefault="007A6B3A" w:rsidP="00084EA2">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14:paraId="05D0874C" w14:textId="77777777" w:rsidR="00020501" w:rsidRDefault="00020501">
      <w:pPr>
        <w:suppressAutoHyphens w:val="0"/>
        <w:rPr>
          <w:rFonts w:ascii="Calibri" w:hAnsi="Calibri"/>
          <w:sz w:val="22"/>
          <w:szCs w:val="22"/>
        </w:rPr>
      </w:pPr>
      <w:r>
        <w:rPr>
          <w:rFonts w:ascii="Calibri" w:hAnsi="Calibri"/>
          <w:szCs w:val="22"/>
        </w:rPr>
        <w:br w:type="page"/>
      </w:r>
    </w:p>
    <w:p w14:paraId="2BE32DC7" w14:textId="6E6E7252" w:rsidR="00020501" w:rsidRPr="005711D8" w:rsidRDefault="00020501" w:rsidP="00020501">
      <w:pPr>
        <w:pStyle w:val="EspSubTitulo1Char"/>
        <w:suppressAutoHyphens/>
        <w:spacing w:before="0" w:after="0"/>
        <w:jc w:val="center"/>
        <w:rPr>
          <w:rFonts w:ascii="Calibri" w:hAnsi="Calibri"/>
          <w:szCs w:val="22"/>
          <w:lang w:val="pt-PT"/>
        </w:rPr>
      </w:pPr>
      <w:r>
        <w:rPr>
          <w:rFonts w:ascii="Calibri" w:hAnsi="Calibri"/>
          <w:b/>
          <w:bCs/>
        </w:rPr>
        <w:lastRenderedPageBreak/>
        <w:t>ANEXO VIII</w:t>
      </w:r>
    </w:p>
    <w:p w14:paraId="455FE37D" w14:textId="441C8D3B" w:rsidR="00020501" w:rsidRPr="00347911" w:rsidRDefault="00020501" w:rsidP="00020501">
      <w:pPr>
        <w:pStyle w:val="Ttulo8"/>
        <w:rPr>
          <w:rFonts w:ascii="Calibri" w:hAnsi="Calibri"/>
          <w:szCs w:val="22"/>
          <w:lang w:val="pt-PT"/>
        </w:rPr>
      </w:pPr>
      <w:r>
        <w:rPr>
          <w:rFonts w:ascii="Calibri" w:hAnsi="Calibri"/>
          <w:b w:val="0"/>
          <w:szCs w:val="22"/>
          <w:lang w:val="pt-PT"/>
        </w:rPr>
        <w:t xml:space="preserve">PREGÃO </w:t>
      </w:r>
      <w:r w:rsidRPr="00347911">
        <w:rPr>
          <w:rFonts w:ascii="Calibri" w:hAnsi="Calibri"/>
          <w:b w:val="0"/>
          <w:szCs w:val="22"/>
          <w:lang w:val="pt-PT"/>
        </w:rPr>
        <w:t xml:space="preserve">ELETRÔNICO Nº </w:t>
      </w:r>
      <w:r>
        <w:rPr>
          <w:rFonts w:ascii="Calibri" w:hAnsi="Calibri"/>
          <w:b w:val="0"/>
          <w:szCs w:val="22"/>
          <w:lang w:val="pt-PT"/>
        </w:rPr>
        <w:t>0658</w:t>
      </w:r>
      <w:r w:rsidRPr="00347911">
        <w:rPr>
          <w:rFonts w:ascii="Calibri" w:hAnsi="Calibri"/>
          <w:b w:val="0"/>
          <w:szCs w:val="22"/>
          <w:lang w:val="pt-PT"/>
        </w:rPr>
        <w:t>/202</w:t>
      </w:r>
      <w:r>
        <w:rPr>
          <w:rFonts w:ascii="Calibri" w:hAnsi="Calibri"/>
          <w:b w:val="0"/>
          <w:szCs w:val="22"/>
          <w:lang w:val="pt-PT"/>
        </w:rPr>
        <w:t>4</w:t>
      </w:r>
    </w:p>
    <w:p w14:paraId="0AA71518" w14:textId="77777777" w:rsidR="00020501" w:rsidRDefault="00020501" w:rsidP="00020501">
      <w:pPr>
        <w:pStyle w:val="Corpodetexto"/>
        <w:rPr>
          <w:rFonts w:ascii="Calibri" w:hAnsi="Calibri" w:cs="Calibri"/>
          <w:sz w:val="22"/>
        </w:rPr>
      </w:pPr>
    </w:p>
    <w:p w14:paraId="46E0F5A9" w14:textId="77777777" w:rsidR="00020501" w:rsidRDefault="00020501" w:rsidP="00020501">
      <w:pPr>
        <w:pStyle w:val="Ttulo8"/>
        <w:numPr>
          <w:ilvl w:val="0"/>
          <w:numId w:val="0"/>
        </w:numPr>
        <w:tabs>
          <w:tab w:val="left" w:pos="708"/>
        </w:tabs>
        <w:rPr>
          <w:rStyle w:val="Forte"/>
          <w:rFonts w:ascii="Calibri" w:hAnsi="Calibri" w:cs="Calibri"/>
          <w:b/>
          <w:bCs/>
          <w:szCs w:val="22"/>
        </w:rPr>
      </w:pPr>
    </w:p>
    <w:p w14:paraId="3F3D3A39" w14:textId="77777777" w:rsidR="00020501" w:rsidRDefault="00020501" w:rsidP="00020501">
      <w:pPr>
        <w:pStyle w:val="Subttulo"/>
        <w:rPr>
          <w:rFonts w:ascii="Calibri" w:hAnsi="Calibri" w:cs="Calibri"/>
        </w:rPr>
      </w:pPr>
      <w:r>
        <w:rPr>
          <w:rFonts w:ascii="Calibri" w:hAnsi="Calibri" w:cs="Calibri"/>
        </w:rPr>
        <w:t>ATESTADO DE VISITA</w:t>
      </w:r>
    </w:p>
    <w:p w14:paraId="2AEF70C7" w14:textId="77777777" w:rsidR="00020501" w:rsidRDefault="00020501" w:rsidP="00020501">
      <w:pPr>
        <w:ind w:left="540" w:hanging="540"/>
        <w:jc w:val="center"/>
        <w:rPr>
          <w:rFonts w:ascii="Calibri" w:hAnsi="Calibri" w:cs="Calibri"/>
          <w:b/>
          <w:sz w:val="20"/>
        </w:rPr>
      </w:pPr>
    </w:p>
    <w:p w14:paraId="3EC6547D" w14:textId="77777777" w:rsidR="00020501" w:rsidRPr="00B80135" w:rsidRDefault="00020501" w:rsidP="00020501">
      <w:pPr>
        <w:pStyle w:val="font5"/>
        <w:tabs>
          <w:tab w:val="left" w:pos="8289"/>
        </w:tabs>
        <w:spacing w:before="0" w:after="0"/>
        <w:jc w:val="both"/>
        <w:rPr>
          <w:rFonts w:asciiTheme="minorHAnsi" w:hAnsiTheme="minorHAnsi" w:cstheme="minorHAnsi"/>
        </w:rPr>
      </w:pPr>
      <w:r w:rsidRPr="00B80135">
        <w:rPr>
          <w:rFonts w:asciiTheme="minorHAnsi" w:hAnsiTheme="minorHAnsi" w:cstheme="minorHAnsi"/>
        </w:rPr>
        <w:tab/>
      </w:r>
    </w:p>
    <w:p w14:paraId="59A42337" w14:textId="07B797B2" w:rsidR="00020501" w:rsidRPr="00B80135" w:rsidRDefault="00020501" w:rsidP="00020501">
      <w:pPr>
        <w:pStyle w:val="NormalWeb"/>
        <w:spacing w:before="0" w:after="0" w:line="360" w:lineRule="auto"/>
        <w:jc w:val="both"/>
        <w:rPr>
          <w:rFonts w:asciiTheme="minorHAnsi" w:hAnsiTheme="minorHAnsi" w:cstheme="minorHAnsi"/>
          <w:sz w:val="22"/>
          <w:szCs w:val="22"/>
        </w:rPr>
      </w:pPr>
      <w:r w:rsidRPr="00B80135">
        <w:rPr>
          <w:rFonts w:asciiTheme="minorHAnsi" w:hAnsiTheme="minorHAnsi" w:cstheme="minorHAnsi"/>
          <w:sz w:val="22"/>
          <w:szCs w:val="22"/>
        </w:rPr>
        <w:tab/>
        <w:t xml:space="preserve">Atestamos que o(a) </w:t>
      </w:r>
      <w:proofErr w:type="spellStart"/>
      <w:r w:rsidRPr="00B80135">
        <w:rPr>
          <w:rFonts w:asciiTheme="minorHAnsi" w:hAnsiTheme="minorHAnsi" w:cstheme="minorHAnsi"/>
          <w:sz w:val="22"/>
          <w:szCs w:val="22"/>
        </w:rPr>
        <w:t>Sr</w:t>
      </w:r>
      <w:proofErr w:type="spellEnd"/>
      <w:r w:rsidRPr="00B80135">
        <w:rPr>
          <w:rFonts w:asciiTheme="minorHAnsi" w:hAnsiTheme="minorHAnsi" w:cstheme="minorHAnsi"/>
          <w:sz w:val="22"/>
          <w:szCs w:val="22"/>
        </w:rPr>
        <w:t>(ª). . . . . . . . . . . . . . . . . . . . . . . . . . . . . . . . . . . . . . . . . . . . . . , registrado(a) no CREA</w:t>
      </w:r>
      <w:r>
        <w:rPr>
          <w:rFonts w:asciiTheme="minorHAnsi" w:hAnsiTheme="minorHAnsi" w:cstheme="minorHAnsi"/>
          <w:sz w:val="22"/>
          <w:szCs w:val="22"/>
        </w:rPr>
        <w:t xml:space="preserve"> ou CAU</w:t>
      </w:r>
      <w:r w:rsidRPr="00B80135">
        <w:rPr>
          <w:rFonts w:asciiTheme="minorHAnsi" w:hAnsiTheme="minorHAnsi" w:cstheme="minorHAnsi"/>
          <w:sz w:val="22"/>
          <w:szCs w:val="22"/>
        </w:rPr>
        <w:t xml:space="preserve"> sob N.º  . . . . . . . . . . . . . . . . . . . . ., na qualidade de profissional indicado como</w:t>
      </w:r>
      <w:r>
        <w:rPr>
          <w:rFonts w:asciiTheme="minorHAnsi" w:hAnsiTheme="minorHAnsi" w:cstheme="minorHAnsi"/>
          <w:sz w:val="22"/>
          <w:szCs w:val="22"/>
        </w:rPr>
        <w:t xml:space="preserve"> </w:t>
      </w:r>
      <w:r w:rsidRPr="00B80135">
        <w:rPr>
          <w:rFonts w:asciiTheme="minorHAnsi" w:hAnsiTheme="minorHAnsi" w:cstheme="minorHAnsi"/>
          <w:sz w:val="22"/>
          <w:szCs w:val="22"/>
        </w:rPr>
        <w:t xml:space="preserve">responsável técnico pela execução dos serviços pela empresa  . . . . . . .. . . . . . . . . . . . . . . . . . . . . . . . . . . . . . . . . . . . . ..  CNPJ . . . . . . . . . . . . . . . </w:t>
      </w:r>
      <w:proofErr w:type="gramStart"/>
      <w:r w:rsidRPr="00B80135">
        <w:rPr>
          <w:rFonts w:asciiTheme="minorHAnsi" w:hAnsiTheme="minorHAnsi" w:cstheme="minorHAnsi"/>
          <w:sz w:val="22"/>
          <w:szCs w:val="22"/>
        </w:rPr>
        <w:t>. . . .</w:t>
      </w:r>
      <w:proofErr w:type="gramEnd"/>
      <w:r w:rsidRPr="00B80135">
        <w:rPr>
          <w:rFonts w:asciiTheme="minorHAnsi" w:hAnsiTheme="minorHAnsi" w:cstheme="minorHAnsi"/>
          <w:sz w:val="22"/>
          <w:szCs w:val="22"/>
        </w:rPr>
        <w:t xml:space="preserve"> . </w:t>
      </w:r>
      <w:r>
        <w:rPr>
          <w:rFonts w:asciiTheme="minorHAnsi" w:hAnsiTheme="minorHAnsi" w:cstheme="minorHAnsi"/>
          <w:sz w:val="22"/>
          <w:szCs w:val="22"/>
        </w:rPr>
        <w:t>T</w:t>
      </w:r>
      <w:r w:rsidRPr="00B80135">
        <w:rPr>
          <w:rFonts w:asciiTheme="minorHAnsi" w:hAnsiTheme="minorHAnsi" w:cstheme="minorHAnsi"/>
          <w:sz w:val="22"/>
          <w:szCs w:val="22"/>
        </w:rPr>
        <w:t>elefone (</w:t>
      </w:r>
      <w:proofErr w:type="gramStart"/>
      <w:r w:rsidRPr="00B80135">
        <w:rPr>
          <w:rFonts w:asciiTheme="minorHAnsi" w:hAnsiTheme="minorHAnsi" w:cstheme="minorHAnsi"/>
          <w:sz w:val="22"/>
          <w:szCs w:val="22"/>
        </w:rPr>
        <w:t>. . . .</w:t>
      </w:r>
      <w:proofErr w:type="gramEnd"/>
      <w:r w:rsidRPr="00B80135">
        <w:rPr>
          <w:rFonts w:asciiTheme="minorHAnsi" w:hAnsiTheme="minorHAnsi" w:cstheme="minorHAnsi"/>
          <w:sz w:val="22"/>
          <w:szCs w:val="22"/>
        </w:rPr>
        <w:t xml:space="preserve"> .) . . . . . . . . . </w:t>
      </w:r>
      <w:proofErr w:type="gramStart"/>
      <w:r w:rsidRPr="00B80135">
        <w:rPr>
          <w:rFonts w:asciiTheme="minorHAnsi" w:hAnsiTheme="minorHAnsi" w:cstheme="minorHAnsi"/>
          <w:sz w:val="22"/>
          <w:szCs w:val="22"/>
        </w:rPr>
        <w:t>. . . .</w:t>
      </w:r>
      <w:proofErr w:type="gramEnd"/>
      <w:r w:rsidRPr="00B80135">
        <w:rPr>
          <w:rFonts w:asciiTheme="minorHAnsi" w:hAnsiTheme="minorHAnsi" w:cstheme="minorHAnsi"/>
          <w:sz w:val="22"/>
          <w:szCs w:val="22"/>
        </w:rPr>
        <w:t xml:space="preserve">, compareceu na </w:t>
      </w:r>
      <w:r>
        <w:rPr>
          <w:rFonts w:asciiTheme="minorHAnsi" w:hAnsiTheme="minorHAnsi" w:cstheme="minorHAnsi"/>
          <w:sz w:val="22"/>
          <w:szCs w:val="22"/>
        </w:rPr>
        <w:t>UDESC no Endereço ..................................................................................................</w:t>
      </w:r>
      <w:r w:rsidRPr="00B80135">
        <w:rPr>
          <w:rFonts w:asciiTheme="minorHAnsi" w:hAnsiTheme="minorHAnsi" w:cstheme="minorHAnsi"/>
          <w:sz w:val="22"/>
          <w:szCs w:val="22"/>
        </w:rPr>
        <w:t>, acompanhado(a) do representante deste órgão e efetuou a visita c</w:t>
      </w:r>
      <w:r>
        <w:rPr>
          <w:rFonts w:asciiTheme="minorHAnsi" w:hAnsiTheme="minorHAnsi" w:cstheme="minorHAnsi"/>
          <w:sz w:val="22"/>
          <w:szCs w:val="22"/>
        </w:rPr>
        <w:t xml:space="preserve">onforme previsão no item 8.6 deste </w:t>
      </w:r>
      <w:r w:rsidRPr="00B80135">
        <w:rPr>
          <w:rFonts w:asciiTheme="minorHAnsi" w:hAnsiTheme="minorHAnsi" w:cstheme="minorHAnsi"/>
          <w:sz w:val="22"/>
          <w:szCs w:val="22"/>
        </w:rPr>
        <w:t>Edital</w:t>
      </w:r>
      <w:r>
        <w:rPr>
          <w:rFonts w:asciiTheme="minorHAnsi" w:hAnsiTheme="minorHAnsi" w:cstheme="minorHAnsi"/>
          <w:sz w:val="22"/>
          <w:szCs w:val="22"/>
        </w:rPr>
        <w:t>.</w:t>
      </w:r>
    </w:p>
    <w:p w14:paraId="08E7CCBA" w14:textId="77777777" w:rsidR="00020501" w:rsidRDefault="00020501" w:rsidP="00020501">
      <w:pPr>
        <w:spacing w:line="360" w:lineRule="auto"/>
        <w:jc w:val="right"/>
        <w:rPr>
          <w:rFonts w:asciiTheme="minorHAnsi" w:hAnsiTheme="minorHAnsi" w:cstheme="minorHAnsi"/>
          <w:sz w:val="22"/>
          <w:szCs w:val="22"/>
        </w:rPr>
      </w:pPr>
    </w:p>
    <w:p w14:paraId="3FA5A395" w14:textId="7DC70F4C" w:rsidR="00020501" w:rsidRPr="00B80135" w:rsidRDefault="00020501" w:rsidP="00020501">
      <w:pPr>
        <w:spacing w:line="360" w:lineRule="auto"/>
        <w:jc w:val="right"/>
        <w:rPr>
          <w:rFonts w:asciiTheme="minorHAnsi" w:hAnsiTheme="minorHAnsi" w:cstheme="minorHAnsi"/>
          <w:sz w:val="22"/>
          <w:szCs w:val="22"/>
        </w:rPr>
      </w:pPr>
      <w:r>
        <w:rPr>
          <w:rFonts w:asciiTheme="minorHAnsi" w:hAnsiTheme="minorHAnsi" w:cstheme="minorHAnsi"/>
          <w:sz w:val="22"/>
          <w:szCs w:val="22"/>
        </w:rPr>
        <w:t>.............................................</w:t>
      </w:r>
      <w:r w:rsidRPr="00B80135">
        <w:rPr>
          <w:rFonts w:asciiTheme="minorHAnsi" w:hAnsiTheme="minorHAnsi" w:cstheme="minorHAnsi"/>
          <w:sz w:val="22"/>
          <w:szCs w:val="22"/>
        </w:rPr>
        <w:t>,  ... . de</w:t>
      </w:r>
      <w:r>
        <w:rPr>
          <w:rFonts w:asciiTheme="minorHAnsi" w:hAnsiTheme="minorHAnsi" w:cstheme="minorHAnsi"/>
          <w:sz w:val="22"/>
          <w:szCs w:val="22"/>
        </w:rPr>
        <w:t xml:space="preserve">. . . . . . . . . . . . </w:t>
      </w:r>
      <w:proofErr w:type="gramStart"/>
      <w:r>
        <w:rPr>
          <w:rFonts w:asciiTheme="minorHAnsi" w:hAnsiTheme="minorHAnsi" w:cstheme="minorHAnsi"/>
          <w:sz w:val="22"/>
          <w:szCs w:val="22"/>
        </w:rPr>
        <w:t>de  2024</w:t>
      </w:r>
      <w:proofErr w:type="gramEnd"/>
      <w:r w:rsidRPr="00B80135">
        <w:rPr>
          <w:rFonts w:asciiTheme="minorHAnsi" w:hAnsiTheme="minorHAnsi" w:cstheme="minorHAnsi"/>
          <w:sz w:val="22"/>
          <w:szCs w:val="22"/>
        </w:rPr>
        <w:t>.</w:t>
      </w:r>
    </w:p>
    <w:p w14:paraId="508164D1" w14:textId="77777777" w:rsidR="00020501" w:rsidRPr="00B80135" w:rsidRDefault="00020501" w:rsidP="00020501">
      <w:pPr>
        <w:jc w:val="both"/>
        <w:rPr>
          <w:rFonts w:asciiTheme="minorHAnsi" w:hAnsiTheme="minorHAnsi" w:cstheme="minorHAnsi"/>
          <w:sz w:val="22"/>
          <w:szCs w:val="22"/>
        </w:rPr>
      </w:pPr>
    </w:p>
    <w:p w14:paraId="0F059007" w14:textId="4AC9CE4C" w:rsidR="00020501" w:rsidRDefault="00020501" w:rsidP="00020501">
      <w:pPr>
        <w:jc w:val="both"/>
        <w:rPr>
          <w:rFonts w:asciiTheme="minorHAnsi" w:hAnsiTheme="minorHAnsi" w:cstheme="minorHAnsi"/>
          <w:sz w:val="22"/>
          <w:szCs w:val="22"/>
        </w:rPr>
      </w:pPr>
      <w:r w:rsidRPr="00B80135">
        <w:rPr>
          <w:rFonts w:asciiTheme="minorHAnsi" w:hAnsiTheme="minorHAnsi" w:cstheme="minorHAnsi"/>
          <w:sz w:val="22"/>
          <w:szCs w:val="22"/>
        </w:rPr>
        <w:t xml:space="preserve">Assinatura do </w:t>
      </w:r>
      <w:r>
        <w:rPr>
          <w:rFonts w:asciiTheme="minorHAnsi" w:hAnsiTheme="minorHAnsi" w:cstheme="minorHAnsi"/>
          <w:b/>
          <w:sz w:val="22"/>
          <w:szCs w:val="22"/>
          <w:u w:val="single"/>
        </w:rPr>
        <w:t>Responsável técnico</w:t>
      </w:r>
      <w:r w:rsidRPr="00B80135">
        <w:rPr>
          <w:rFonts w:asciiTheme="minorHAnsi" w:hAnsiTheme="minorHAnsi" w:cstheme="minorHAnsi"/>
          <w:sz w:val="22"/>
          <w:szCs w:val="22"/>
        </w:rPr>
        <w:t xml:space="preserve"> ou outro </w:t>
      </w:r>
      <w:r w:rsidRPr="00B80135">
        <w:rPr>
          <w:rFonts w:asciiTheme="minorHAnsi" w:hAnsiTheme="minorHAnsi" w:cstheme="minorHAnsi"/>
          <w:b/>
          <w:sz w:val="22"/>
          <w:szCs w:val="22"/>
          <w:u w:val="single"/>
        </w:rPr>
        <w:t>servidor público da UDESC</w:t>
      </w:r>
      <w:r w:rsidRPr="00B80135">
        <w:rPr>
          <w:rFonts w:asciiTheme="minorHAnsi" w:hAnsiTheme="minorHAnsi" w:cstheme="minorHAnsi"/>
          <w:sz w:val="22"/>
          <w:szCs w:val="22"/>
        </w:rPr>
        <w:t xml:space="preserve"> designado para tal.</w:t>
      </w:r>
    </w:p>
    <w:p w14:paraId="637317CF" w14:textId="77777777" w:rsidR="00020501" w:rsidRPr="00B80135" w:rsidRDefault="00020501" w:rsidP="00020501">
      <w:pPr>
        <w:jc w:val="both"/>
        <w:rPr>
          <w:rFonts w:asciiTheme="minorHAnsi" w:hAnsiTheme="minorHAnsi" w:cstheme="minorHAnsi"/>
          <w:sz w:val="22"/>
          <w:szCs w:val="22"/>
        </w:rPr>
      </w:pPr>
    </w:p>
    <w:p w14:paraId="5165540A" w14:textId="77777777" w:rsidR="00020501" w:rsidRPr="003565B4" w:rsidRDefault="00020501" w:rsidP="00020501">
      <w:pPr>
        <w:jc w:val="center"/>
        <w:rPr>
          <w:rFonts w:asciiTheme="minorHAnsi" w:hAnsiTheme="minorHAnsi"/>
          <w:b/>
          <w:sz w:val="144"/>
          <w:szCs w:val="144"/>
        </w:rPr>
      </w:pPr>
      <w:r w:rsidRPr="003565B4">
        <w:rPr>
          <w:rFonts w:asciiTheme="minorHAnsi" w:hAnsiTheme="minorHAnsi"/>
          <w:b/>
          <w:sz w:val="144"/>
          <w:szCs w:val="144"/>
        </w:rPr>
        <w:t>OU</w:t>
      </w:r>
    </w:p>
    <w:p w14:paraId="3755D66E" w14:textId="77777777" w:rsidR="00020501" w:rsidRDefault="00020501" w:rsidP="00020501">
      <w:pPr>
        <w:pStyle w:val="Ttulo8"/>
        <w:numPr>
          <w:ilvl w:val="0"/>
          <w:numId w:val="0"/>
        </w:numPr>
        <w:tabs>
          <w:tab w:val="left" w:pos="708"/>
        </w:tabs>
        <w:rPr>
          <w:rStyle w:val="Forte"/>
          <w:rFonts w:ascii="Calibri" w:hAnsi="Calibri" w:cs="Calibri"/>
          <w:b/>
          <w:bCs/>
          <w:szCs w:val="22"/>
        </w:rPr>
      </w:pPr>
    </w:p>
    <w:p w14:paraId="731008C8" w14:textId="77777777" w:rsidR="00020501" w:rsidRDefault="00020501" w:rsidP="00020501">
      <w:pPr>
        <w:pStyle w:val="Corpodetexto"/>
        <w:rPr>
          <w:rFonts w:ascii="Calibri" w:hAnsi="Calibri" w:cs="Calibri"/>
          <w:sz w:val="22"/>
        </w:rPr>
      </w:pPr>
      <w:bookmarkStart w:id="10" w:name="_ANEXO_VIII"/>
      <w:bookmarkEnd w:id="10"/>
    </w:p>
    <w:p w14:paraId="492DE428" w14:textId="77777777" w:rsidR="00020501" w:rsidRDefault="00020501" w:rsidP="00020501">
      <w:pPr>
        <w:pStyle w:val="Subttulo"/>
        <w:rPr>
          <w:rFonts w:ascii="Calibri" w:hAnsi="Calibri" w:cs="Calibri"/>
        </w:rPr>
      </w:pPr>
      <w:r>
        <w:rPr>
          <w:rFonts w:ascii="Calibri" w:hAnsi="Calibri" w:cs="Calibri"/>
        </w:rPr>
        <w:t>DECLARAÇÃO DE CONHECIMENTO DAS CONDIÇÕES DO SERVIÇO</w:t>
      </w:r>
    </w:p>
    <w:p w14:paraId="0096A3FC" w14:textId="77777777" w:rsidR="00020501" w:rsidRDefault="00020501" w:rsidP="00020501">
      <w:pPr>
        <w:ind w:left="540" w:hanging="540"/>
        <w:jc w:val="center"/>
        <w:rPr>
          <w:rFonts w:ascii="Calibri" w:hAnsi="Calibri" w:cs="Calibri"/>
          <w:b/>
          <w:sz w:val="20"/>
        </w:rPr>
      </w:pPr>
    </w:p>
    <w:p w14:paraId="2E1D98AB" w14:textId="77777777" w:rsidR="00020501" w:rsidRDefault="00020501" w:rsidP="00020501">
      <w:pPr>
        <w:pStyle w:val="font5"/>
        <w:tabs>
          <w:tab w:val="left" w:pos="8289"/>
        </w:tabs>
        <w:spacing w:before="0" w:after="0"/>
        <w:jc w:val="both"/>
        <w:rPr>
          <w:rFonts w:asciiTheme="minorHAnsi" w:hAnsiTheme="minorHAnsi" w:cstheme="minorHAnsi"/>
        </w:rPr>
      </w:pPr>
    </w:p>
    <w:p w14:paraId="4076B2B6" w14:textId="77777777" w:rsidR="00020501" w:rsidRDefault="00020501" w:rsidP="00020501">
      <w:pPr>
        <w:pStyle w:val="font5"/>
        <w:tabs>
          <w:tab w:val="left" w:pos="8289"/>
        </w:tabs>
        <w:spacing w:before="0" w:after="0" w:line="360" w:lineRule="auto"/>
        <w:jc w:val="both"/>
        <w:rPr>
          <w:rFonts w:asciiTheme="minorHAnsi" w:hAnsiTheme="minorHAnsi" w:cstheme="minorHAnsi"/>
        </w:rPr>
      </w:pPr>
      <w:r>
        <w:rPr>
          <w:rFonts w:asciiTheme="minorHAnsi" w:hAnsiTheme="minorHAnsi" w:cstheme="minorHAnsi"/>
        </w:rPr>
        <w:t>Declaramos que conhecemos todas as condições em que o serviço será prestado e/ou que conhecemos o local da obra, bem como todas as informações necessárias contidas no Edital para a completa execução do serviço.</w:t>
      </w:r>
    </w:p>
    <w:p w14:paraId="24B2C640" w14:textId="77777777" w:rsidR="00020501" w:rsidRDefault="00020501" w:rsidP="00020501">
      <w:pPr>
        <w:pStyle w:val="font5"/>
        <w:tabs>
          <w:tab w:val="left" w:pos="8289"/>
        </w:tabs>
        <w:spacing w:before="0" w:after="0"/>
        <w:jc w:val="both"/>
        <w:rPr>
          <w:rFonts w:asciiTheme="minorHAnsi" w:hAnsiTheme="minorHAnsi" w:cstheme="minorHAnsi"/>
        </w:rPr>
      </w:pPr>
    </w:p>
    <w:p w14:paraId="796C4409" w14:textId="77777777" w:rsidR="00020501" w:rsidRDefault="00020501" w:rsidP="00020501">
      <w:pPr>
        <w:pStyle w:val="font5"/>
        <w:tabs>
          <w:tab w:val="left" w:pos="8289"/>
        </w:tabs>
        <w:spacing w:before="0" w:after="0"/>
        <w:jc w:val="both"/>
        <w:rPr>
          <w:rFonts w:asciiTheme="minorHAnsi" w:hAnsiTheme="minorHAnsi" w:cstheme="minorHAnsi"/>
        </w:rPr>
      </w:pPr>
      <w:r>
        <w:rPr>
          <w:rFonts w:asciiTheme="minorHAnsi" w:hAnsiTheme="minorHAnsi" w:cstheme="minorHAnsi"/>
        </w:rPr>
        <w:tab/>
      </w:r>
    </w:p>
    <w:p w14:paraId="497B15B7" w14:textId="79E6DD94" w:rsidR="00020501" w:rsidRDefault="00020501" w:rsidP="00020501">
      <w:pPr>
        <w:spacing w:line="360" w:lineRule="auto"/>
        <w:ind w:left="432"/>
        <w:jc w:val="both"/>
        <w:rPr>
          <w:rFonts w:asciiTheme="minorHAnsi" w:hAnsiTheme="minorHAnsi" w:cstheme="minorHAnsi"/>
          <w:sz w:val="22"/>
          <w:szCs w:val="22"/>
        </w:rPr>
      </w:pPr>
      <w:proofErr w:type="gramStart"/>
      <w:r>
        <w:rPr>
          <w:rFonts w:asciiTheme="minorHAnsi" w:hAnsiTheme="minorHAnsi" w:cstheme="minorHAnsi"/>
          <w:sz w:val="22"/>
          <w:szCs w:val="22"/>
        </w:rPr>
        <w:t>XXXXXXXXXXXXXXX,  ...</w:t>
      </w:r>
      <w:proofErr w:type="gramEnd"/>
      <w:r>
        <w:rPr>
          <w:rFonts w:asciiTheme="minorHAnsi" w:hAnsiTheme="minorHAnsi" w:cstheme="minorHAnsi"/>
          <w:sz w:val="22"/>
          <w:szCs w:val="22"/>
        </w:rPr>
        <w:t xml:space="preserve"> . de . . . . . . . . . . . . </w:t>
      </w:r>
      <w:proofErr w:type="gramStart"/>
      <w:r>
        <w:rPr>
          <w:rFonts w:asciiTheme="minorHAnsi" w:hAnsiTheme="minorHAnsi" w:cstheme="minorHAnsi"/>
          <w:sz w:val="22"/>
          <w:szCs w:val="22"/>
        </w:rPr>
        <w:t>de  2024</w:t>
      </w:r>
      <w:proofErr w:type="gramEnd"/>
      <w:r>
        <w:rPr>
          <w:rFonts w:asciiTheme="minorHAnsi" w:hAnsiTheme="minorHAnsi" w:cstheme="minorHAnsi"/>
          <w:sz w:val="22"/>
          <w:szCs w:val="22"/>
        </w:rPr>
        <w:t>.</w:t>
      </w:r>
    </w:p>
    <w:p w14:paraId="11FCDE7B" w14:textId="77777777" w:rsidR="00020501" w:rsidRDefault="00020501" w:rsidP="00020501">
      <w:pPr>
        <w:ind w:left="432"/>
        <w:jc w:val="both"/>
        <w:rPr>
          <w:rFonts w:asciiTheme="minorHAnsi" w:hAnsiTheme="minorHAnsi" w:cstheme="minorHAnsi"/>
          <w:color w:val="FF0000"/>
          <w:sz w:val="22"/>
          <w:szCs w:val="22"/>
        </w:rPr>
      </w:pPr>
    </w:p>
    <w:p w14:paraId="2CEFD5B9" w14:textId="77777777" w:rsidR="00020501" w:rsidRDefault="00020501" w:rsidP="00020501">
      <w:pPr>
        <w:pStyle w:val="Corpodetexto"/>
        <w:ind w:left="432"/>
        <w:jc w:val="cente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Nome, cargo e assinatura</w:t>
      </w:r>
    </w:p>
    <w:p w14:paraId="07E6E72A" w14:textId="77777777" w:rsidR="00020501" w:rsidRDefault="00020501" w:rsidP="00020501">
      <w:pPr>
        <w:ind w:left="3545"/>
        <w:jc w:val="center"/>
        <w:rPr>
          <w:rFonts w:asciiTheme="minorHAnsi" w:hAnsiTheme="minorHAnsi" w:cstheme="minorHAnsi"/>
          <w:sz w:val="22"/>
          <w:szCs w:val="22"/>
        </w:rPr>
      </w:pPr>
      <w:r>
        <w:rPr>
          <w:rFonts w:asciiTheme="minorHAnsi" w:hAnsiTheme="minorHAnsi" w:cstheme="minorHAnsi"/>
          <w:sz w:val="22"/>
          <w:szCs w:val="22"/>
        </w:rPr>
        <w:t>Razão Social da empresa</w:t>
      </w:r>
    </w:p>
    <w:p w14:paraId="403ED847" w14:textId="77777777" w:rsidR="00020501" w:rsidRDefault="00020501" w:rsidP="00020501">
      <w:pPr>
        <w:ind w:left="432"/>
        <w:jc w:val="center"/>
        <w:rPr>
          <w:rFonts w:asciiTheme="minorHAnsi" w:hAnsiTheme="minorHAnsi" w:cstheme="minorHAnsi"/>
          <w:sz w:val="22"/>
          <w:szCs w:val="22"/>
        </w:rPr>
      </w:pPr>
    </w:p>
    <w:p w14:paraId="45FBE11A" w14:textId="77777777" w:rsidR="00020501" w:rsidRDefault="00020501" w:rsidP="00020501">
      <w:pPr>
        <w:pStyle w:val="Corpodetexto"/>
        <w:rPr>
          <w:rFonts w:ascii="Calibri" w:hAnsi="Calibri" w:cs="Calibri"/>
          <w:sz w:val="22"/>
        </w:rPr>
      </w:pPr>
    </w:p>
    <w:p w14:paraId="6AF77CF5" w14:textId="77777777" w:rsidR="00020501" w:rsidRDefault="00020501" w:rsidP="00020501">
      <w:pPr>
        <w:pStyle w:val="Corpodetexto"/>
        <w:rPr>
          <w:rFonts w:ascii="Calibri" w:hAnsi="Calibri" w:cs="Calibri"/>
          <w:sz w:val="22"/>
        </w:rPr>
      </w:pPr>
    </w:p>
    <w:p w14:paraId="35C2DB37" w14:textId="77777777" w:rsidR="00FC5800" w:rsidRPr="005711D8" w:rsidRDefault="00FC5800" w:rsidP="00084EA2">
      <w:pPr>
        <w:pStyle w:val="EspSubTitulo1Char"/>
        <w:suppressAutoHyphens/>
        <w:spacing w:before="0" w:after="0"/>
        <w:jc w:val="center"/>
        <w:rPr>
          <w:rFonts w:ascii="Calibri" w:hAnsi="Calibri" w:cs="Calibri"/>
        </w:rPr>
      </w:pP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488C1" w14:textId="77777777" w:rsidR="00085E50" w:rsidRDefault="00085E50">
      <w:r>
        <w:separator/>
      </w:r>
    </w:p>
  </w:endnote>
  <w:endnote w:type="continuationSeparator" w:id="0">
    <w:p w14:paraId="7D34E8E3" w14:textId="77777777" w:rsidR="00085E50" w:rsidRDefault="00085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1037FC54" w:rsidR="003B5A3B" w:rsidRDefault="003B5A3B" w:rsidP="00352F71">
    <w:pPr>
      <w:pStyle w:val="Rodap"/>
      <w:tabs>
        <w:tab w:val="clear" w:pos="4419"/>
        <w:tab w:val="center" w:pos="0"/>
      </w:tabs>
      <w:rPr>
        <w:color w:val="0000FF"/>
        <w:sz w:val="14"/>
      </w:rPr>
    </w:pPr>
    <w:r w:rsidRPr="00176A9E">
      <w:rPr>
        <w:sz w:val="14"/>
      </w:rPr>
      <w:t xml:space="preserve">PE </w:t>
    </w:r>
    <w:r w:rsidR="00176A9E" w:rsidRPr="00176A9E">
      <w:rPr>
        <w:sz w:val="14"/>
      </w:rPr>
      <w:t>0658</w:t>
    </w:r>
    <w:r w:rsidR="006F0DFF" w:rsidRPr="00176A9E">
      <w:rPr>
        <w:sz w:val="14"/>
      </w:rPr>
      <w:t>/</w:t>
    </w:r>
    <w:r w:rsidRPr="00176A9E">
      <w:rPr>
        <w:sz w:val="14"/>
      </w:rPr>
      <w:t xml:space="preserve">2024                                                                                                                                                                                                                                           Página </w:t>
    </w:r>
    <w:r w:rsidRPr="00176A9E">
      <w:rPr>
        <w:sz w:val="14"/>
      </w:rPr>
      <w:fldChar w:fldCharType="begin"/>
    </w:r>
    <w:r w:rsidRPr="00176A9E">
      <w:rPr>
        <w:sz w:val="14"/>
      </w:rPr>
      <w:instrText xml:space="preserve"> PAGE </w:instrText>
    </w:r>
    <w:r w:rsidRPr="00176A9E">
      <w:rPr>
        <w:sz w:val="14"/>
      </w:rPr>
      <w:fldChar w:fldCharType="separate"/>
    </w:r>
    <w:r w:rsidRPr="00176A9E">
      <w:rPr>
        <w:noProof/>
        <w:sz w:val="14"/>
      </w:rPr>
      <w:t>16</w:t>
    </w:r>
    <w:r w:rsidRPr="00176A9E">
      <w:rPr>
        <w:sz w:val="14"/>
      </w:rPr>
      <w:fldChar w:fldCharType="end"/>
    </w:r>
    <w:r w:rsidRPr="00176A9E">
      <w:rPr>
        <w:sz w:val="14"/>
      </w:rPr>
      <w:t xml:space="preserve"> de </w:t>
    </w:r>
    <w:r w:rsidRPr="00176A9E">
      <w:rPr>
        <w:sz w:val="14"/>
      </w:rPr>
      <w:fldChar w:fldCharType="begin"/>
    </w:r>
    <w:r w:rsidRPr="00176A9E">
      <w:rPr>
        <w:sz w:val="14"/>
      </w:rPr>
      <w:instrText xml:space="preserve"> NUMPAGES \*Arabic </w:instrText>
    </w:r>
    <w:r w:rsidRPr="00176A9E">
      <w:rPr>
        <w:sz w:val="14"/>
      </w:rPr>
      <w:fldChar w:fldCharType="separate"/>
    </w:r>
    <w:r w:rsidRPr="00176A9E">
      <w:rPr>
        <w:noProof/>
        <w:sz w:val="14"/>
      </w:rPr>
      <w:t>18</w:t>
    </w:r>
    <w:r w:rsidRPr="00176A9E">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3B5A3B" w:rsidRPr="00562F8F" w:rsidRDefault="003B5A3B"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21E6E" w14:textId="77777777" w:rsidR="00085E50" w:rsidRDefault="00085E50">
      <w:r>
        <w:separator/>
      </w:r>
    </w:p>
  </w:footnote>
  <w:footnote w:type="continuationSeparator" w:id="0">
    <w:p w14:paraId="50FD1A70" w14:textId="77777777" w:rsidR="00085E50" w:rsidRDefault="00085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3B5A3B" w:rsidRDefault="003B5A3B">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3B5A3B" w:rsidRPr="006A59DF" w:rsidRDefault="003B5A3B">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3B5A3B" w:rsidRDefault="003B5A3B"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3B5A3B" w:rsidRDefault="003B5A3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1723D63"/>
    <w:multiLevelType w:val="hybridMultilevel"/>
    <w:tmpl w:val="CB24C764"/>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4"/>
  </w:num>
  <w:num w:numId="6">
    <w:abstractNumId w:val="9"/>
  </w:num>
  <w:num w:numId="7">
    <w:abstractNumId w:val="5"/>
  </w:num>
  <w:num w:numId="8">
    <w:abstractNumId w:val="8"/>
  </w:num>
  <w:num w:numId="9">
    <w:abstractNumId w:val="11"/>
  </w:num>
  <w:num w:numId="10">
    <w:abstractNumId w:val="14"/>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2"/>
  </w:num>
  <w:num w:numId="33">
    <w:abstractNumId w:val="13"/>
  </w:num>
  <w:num w:numId="34">
    <w:abstractNumId w:val="0"/>
  </w:num>
  <w:num w:numId="35">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501"/>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5E50"/>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76A9E"/>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74CC"/>
    <w:rsid w:val="00287D56"/>
    <w:rsid w:val="002902CE"/>
    <w:rsid w:val="00291554"/>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2DAC"/>
    <w:rsid w:val="00305807"/>
    <w:rsid w:val="00306F6F"/>
    <w:rsid w:val="00307F10"/>
    <w:rsid w:val="0031112F"/>
    <w:rsid w:val="003116EA"/>
    <w:rsid w:val="00314D3E"/>
    <w:rsid w:val="00317F89"/>
    <w:rsid w:val="003206AA"/>
    <w:rsid w:val="0032145D"/>
    <w:rsid w:val="00322E6D"/>
    <w:rsid w:val="00326BEB"/>
    <w:rsid w:val="00327EC7"/>
    <w:rsid w:val="00332592"/>
    <w:rsid w:val="00333C69"/>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494"/>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A69D2"/>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4F51"/>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E7DE5"/>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3601"/>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1BB"/>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2D28"/>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4C01"/>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1ED2"/>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uiPriority w:val="99"/>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uiPriority w:val="99"/>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uiPriority w:val="99"/>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098521690">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1898776">
      <w:bodyDiv w:val="1"/>
      <w:marLeft w:val="0"/>
      <w:marRight w:val="0"/>
      <w:marTop w:val="0"/>
      <w:marBottom w:val="0"/>
      <w:divBdr>
        <w:top w:val="none" w:sz="0" w:space="0" w:color="auto"/>
        <w:left w:val="none" w:sz="0" w:space="0" w:color="auto"/>
        <w:bottom w:val="none" w:sz="0" w:space="0" w:color="auto"/>
        <w:right w:val="none" w:sz="0" w:space="0" w:color="auto"/>
      </w:divBdr>
      <w:divsChild>
        <w:div w:id="2057387007">
          <w:marLeft w:val="0"/>
          <w:marRight w:val="0"/>
          <w:marTop w:val="15"/>
          <w:marBottom w:val="0"/>
          <w:divBdr>
            <w:top w:val="single" w:sz="48" w:space="0" w:color="auto"/>
            <w:left w:val="single" w:sz="48" w:space="0" w:color="auto"/>
            <w:bottom w:val="single" w:sz="48" w:space="0" w:color="auto"/>
            <w:right w:val="single" w:sz="48" w:space="0" w:color="auto"/>
          </w:divBdr>
          <w:divsChild>
            <w:div w:id="25555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3F7607"/>
    <w:rsid w:val="004B2F91"/>
    <w:rsid w:val="0054441A"/>
    <w:rsid w:val="005F14F9"/>
    <w:rsid w:val="006738B0"/>
    <w:rsid w:val="00695DD5"/>
    <w:rsid w:val="006D7639"/>
    <w:rsid w:val="009A05A2"/>
    <w:rsid w:val="00A1342A"/>
    <w:rsid w:val="00A3182D"/>
    <w:rsid w:val="00AC67BB"/>
    <w:rsid w:val="00B4559A"/>
    <w:rsid w:val="00BA2BC2"/>
    <w:rsid w:val="00BF19E6"/>
    <w:rsid w:val="00D66D2E"/>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05C5C-D4B7-4E9A-B631-211C176CE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26</Pages>
  <Words>11910</Words>
  <Characters>64314</Characters>
  <Application>Microsoft Office Word</Application>
  <DocSecurity>0</DocSecurity>
  <Lines>535</Lines>
  <Paragraphs>152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76072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11</cp:revision>
  <cp:lastPrinted>2024-05-21T17:15:00Z</cp:lastPrinted>
  <dcterms:created xsi:type="dcterms:W3CDTF">2024-04-26T21:52:00Z</dcterms:created>
  <dcterms:modified xsi:type="dcterms:W3CDTF">2024-05-21T17:16:00Z</dcterms:modified>
</cp:coreProperties>
</file>